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63D51" w14:textId="501E6329" w:rsidR="001964C3" w:rsidRPr="00704D16" w:rsidRDefault="00D82C5A" w:rsidP="00253F68">
      <w:pPr>
        <w:suppressAutoHyphens/>
        <w:spacing w:after="360" w:line="240" w:lineRule="auto"/>
        <w:rPr>
          <w:rFonts w:eastAsia="Times New Roman" w:cstheme="minorHAnsi"/>
          <w:b/>
          <w:i/>
          <w:lang w:eastAsia="zh-CN"/>
        </w:rPr>
      </w:pPr>
      <w:r>
        <w:rPr>
          <w:rFonts w:eastAsia="Times New Roman" w:cstheme="minorHAnsi"/>
          <w:b/>
          <w:i/>
          <w:lang w:eastAsia="zh-CN"/>
        </w:rPr>
        <w:t>Załącznik n</w:t>
      </w:r>
      <w:r w:rsidR="00735607" w:rsidRPr="00704D16">
        <w:rPr>
          <w:rFonts w:eastAsia="Times New Roman" w:cstheme="minorHAnsi"/>
          <w:b/>
          <w:i/>
          <w:lang w:eastAsia="zh-CN"/>
        </w:rPr>
        <w:t>r 1 do SWZ</w:t>
      </w:r>
    </w:p>
    <w:p w14:paraId="50B43D30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</w:t>
      </w:r>
    </w:p>
    <w:p w14:paraId="2D9C4BF5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Nazwa (firma) albo imię i nazwisko, </w:t>
      </w:r>
    </w:p>
    <w:p w14:paraId="601AB099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siedziba albo miejsce zamieszkania </w:t>
      </w:r>
    </w:p>
    <w:p w14:paraId="7AF5B911" w14:textId="77777777" w:rsidR="00735607" w:rsidRPr="00DA2BC8" w:rsidRDefault="00735607" w:rsidP="004A4641">
      <w:pPr>
        <w:suppressAutoHyphens/>
        <w:spacing w:after="24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>i adres Wykonawcy</w:t>
      </w:r>
    </w:p>
    <w:p w14:paraId="1BAAC4DA" w14:textId="58B5FE3E" w:rsidR="007A0F58" w:rsidRPr="004A4641" w:rsidRDefault="00735607" w:rsidP="004A4641">
      <w:pPr>
        <w:pStyle w:val="Nagwek1"/>
        <w:numPr>
          <w:ilvl w:val="0"/>
          <w:numId w:val="0"/>
        </w:numPr>
        <w:spacing w:after="240"/>
        <w:rPr>
          <w:rFonts w:asciiTheme="minorHAnsi" w:hAnsiTheme="minorHAnsi" w:cstheme="minorHAnsi"/>
          <w:sz w:val="32"/>
          <w:szCs w:val="32"/>
        </w:rPr>
      </w:pPr>
      <w:r w:rsidRPr="004A4641">
        <w:rPr>
          <w:rFonts w:asciiTheme="minorHAnsi" w:hAnsiTheme="minorHAnsi" w:cstheme="minorHAnsi"/>
          <w:sz w:val="32"/>
          <w:szCs w:val="32"/>
        </w:rPr>
        <w:t>FORMULARZ OFERTOWY</w:t>
      </w:r>
    </w:p>
    <w:p w14:paraId="75BBD3EE" w14:textId="39D99C67" w:rsidR="00735607" w:rsidRPr="00704D16" w:rsidRDefault="007A0F58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UNIWERSYTET</w:t>
      </w:r>
      <w:r w:rsidR="000853D0">
        <w:rPr>
          <w:rFonts w:eastAsia="Times New Roman" w:cstheme="minorHAnsi"/>
          <w:lang w:eastAsia="zh-CN"/>
        </w:rPr>
        <w:t xml:space="preserve"> </w:t>
      </w:r>
      <w:r w:rsidRPr="00704D16">
        <w:rPr>
          <w:rFonts w:eastAsia="Times New Roman" w:cstheme="minorHAnsi"/>
          <w:b/>
          <w:lang w:eastAsia="zh-CN"/>
        </w:rPr>
        <w:t>MEDYCZNY</w:t>
      </w:r>
      <w:r w:rsidR="00011B2E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b/>
          <w:lang w:eastAsia="zh-CN"/>
        </w:rPr>
        <w:t>W BIAŁYMSTOKU</w:t>
      </w:r>
    </w:p>
    <w:p w14:paraId="41BE3531" w14:textId="77777777" w:rsidR="00735607" w:rsidRPr="00704D16" w:rsidRDefault="00735607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ul. Jana Kilińskiego 1</w:t>
      </w:r>
    </w:p>
    <w:p w14:paraId="05E0DEC6" w14:textId="38942283" w:rsidR="00735607" w:rsidRPr="000853D0" w:rsidRDefault="00735607" w:rsidP="00E74E16">
      <w:pPr>
        <w:suppressAutoHyphens/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15-089 Białystok</w:t>
      </w:r>
    </w:p>
    <w:p w14:paraId="26A533C4" w14:textId="15224E9D" w:rsidR="00776312" w:rsidRDefault="00735607" w:rsidP="00316D6F">
      <w:pPr>
        <w:spacing w:after="0" w:line="360" w:lineRule="auto"/>
        <w:rPr>
          <w:rFonts w:eastAsia="Times New Roman" w:cstheme="minorHAnsi"/>
          <w:b/>
          <w:lang w:eastAsia="zh-CN"/>
        </w:rPr>
      </w:pPr>
      <w:r w:rsidRPr="00704D16">
        <w:rPr>
          <w:rFonts w:eastAsia="Times New Roman" w:cstheme="minorHAnsi"/>
          <w:lang w:eastAsia="zh-CN"/>
        </w:rPr>
        <w:t>Odpowiadając na ogłoszenie o przetargu nieograniczonym</w:t>
      </w:r>
      <w:r w:rsidRPr="00704D16">
        <w:rPr>
          <w:rFonts w:eastAsia="Times New Roman" w:cstheme="minorHAnsi"/>
          <w:b/>
          <w:lang w:eastAsia="zh-CN"/>
        </w:rPr>
        <w:t xml:space="preserve"> </w:t>
      </w:r>
      <w:r w:rsidR="006C4E28">
        <w:rPr>
          <w:rFonts w:eastAsia="Times New Roman" w:cstheme="minorHAnsi"/>
          <w:b/>
          <w:lang w:eastAsia="zh-CN"/>
        </w:rPr>
        <w:t xml:space="preserve">nr </w:t>
      </w:r>
      <w:r w:rsidR="001B12D6">
        <w:rPr>
          <w:rFonts w:eastAsia="Times New Roman" w:cstheme="minorHAnsi"/>
          <w:b/>
          <w:lang w:eastAsia="zh-CN"/>
        </w:rPr>
        <w:t>AZP.25.1.</w:t>
      </w:r>
      <w:r w:rsidR="0002677F">
        <w:rPr>
          <w:rFonts w:eastAsia="Times New Roman" w:cstheme="minorHAnsi"/>
          <w:b/>
          <w:lang w:eastAsia="zh-CN"/>
        </w:rPr>
        <w:t>81</w:t>
      </w:r>
      <w:r w:rsidR="00956E5B">
        <w:rPr>
          <w:rFonts w:eastAsia="Times New Roman" w:cstheme="minorHAnsi"/>
          <w:b/>
          <w:lang w:eastAsia="zh-CN"/>
        </w:rPr>
        <w:t>.202</w:t>
      </w:r>
      <w:r w:rsidR="00FC505C">
        <w:rPr>
          <w:rFonts w:eastAsia="Times New Roman" w:cstheme="minorHAnsi"/>
          <w:b/>
          <w:lang w:eastAsia="zh-CN"/>
        </w:rPr>
        <w:t>5</w:t>
      </w:r>
      <w:r w:rsidR="00BB05C3">
        <w:rPr>
          <w:rFonts w:eastAsia="Times New Roman" w:cstheme="minorHAnsi"/>
          <w:b/>
          <w:lang w:eastAsia="zh-CN"/>
        </w:rPr>
        <w:t xml:space="preserve"> - </w:t>
      </w:r>
      <w:r w:rsidR="00097C32">
        <w:rPr>
          <w:rFonts w:eastAsia="Times New Roman" w:cstheme="minorHAnsi"/>
          <w:lang w:eastAsia="zh-CN"/>
        </w:rPr>
        <w:t xml:space="preserve"> </w:t>
      </w:r>
      <w:r w:rsidR="00570707" w:rsidRPr="00570707">
        <w:rPr>
          <w:rFonts w:ascii="Calibri" w:eastAsia="Times New Roman" w:hAnsi="Calibri" w:cs="Calibri"/>
          <w:b/>
          <w:bCs/>
          <w:lang w:eastAsia="pl-PL"/>
        </w:rPr>
        <w:t xml:space="preserve">Dostawa wraz z rozładunkiem, wniesieniem, zainstalowaniem, uruchomieniem i dostarczeniem instrukcji stanowiskowej oraz jej wdrożeniem z podziałem na </w:t>
      </w:r>
      <w:r w:rsidR="0002677F">
        <w:rPr>
          <w:rFonts w:ascii="Calibri" w:eastAsia="Times New Roman" w:hAnsi="Calibri" w:cs="Calibri"/>
          <w:b/>
          <w:bCs/>
          <w:lang w:eastAsia="pl-PL"/>
        </w:rPr>
        <w:t>14</w:t>
      </w:r>
      <w:r w:rsidR="00570707" w:rsidRPr="00570707">
        <w:rPr>
          <w:rFonts w:ascii="Calibri" w:eastAsia="Times New Roman" w:hAnsi="Calibri" w:cs="Calibri"/>
          <w:b/>
          <w:bCs/>
          <w:lang w:eastAsia="pl-PL"/>
        </w:rPr>
        <w:t xml:space="preserve"> części:</w:t>
      </w:r>
      <w:r w:rsidR="00316D6F">
        <w:rPr>
          <w:rFonts w:ascii="Calibri" w:eastAsia="Times New Roman" w:hAnsi="Calibri" w:cs="Calibri"/>
          <w:b/>
          <w:bCs/>
          <w:lang w:eastAsia="pl-PL"/>
        </w:rPr>
        <w:t xml:space="preserve">, </w:t>
      </w:r>
      <w:r w:rsidRPr="00704D16">
        <w:rPr>
          <w:rFonts w:eastAsia="Times New Roman" w:cstheme="minorHAnsi"/>
          <w:lang w:eastAsia="zh-CN"/>
        </w:rPr>
        <w:t>zgodnie z wymogami okr</w:t>
      </w:r>
      <w:r w:rsidR="00476AD6" w:rsidRPr="00704D16">
        <w:rPr>
          <w:rFonts w:eastAsia="Times New Roman" w:cstheme="minorHAnsi"/>
          <w:lang w:eastAsia="zh-CN"/>
        </w:rPr>
        <w:t>eślonymi w specyfikacji</w:t>
      </w:r>
      <w:r w:rsidRPr="00704D16">
        <w:rPr>
          <w:rFonts w:eastAsia="Times New Roman" w:cstheme="minorHAnsi"/>
          <w:lang w:eastAsia="zh-CN"/>
        </w:rPr>
        <w:t xml:space="preserve"> warunków zamówienia, </w:t>
      </w:r>
      <w:r w:rsidR="00316D6F">
        <w:rPr>
          <w:rFonts w:eastAsia="Times New Roman" w:cstheme="minorHAnsi"/>
          <w:lang w:eastAsia="zh-CN"/>
        </w:rPr>
        <w:t>oferujemy wykonanie zamówienia</w:t>
      </w:r>
      <w:r w:rsidR="00776312">
        <w:rPr>
          <w:rFonts w:eastAsia="Times New Roman" w:cstheme="minorHAnsi"/>
          <w:lang w:eastAsia="zh-CN"/>
        </w:rPr>
        <w:t xml:space="preserve">, </w:t>
      </w:r>
      <w:r w:rsidR="00776312" w:rsidRPr="004623B5">
        <w:rPr>
          <w:rFonts w:eastAsia="Times New Roman" w:cstheme="minorHAnsi"/>
          <w:lang w:eastAsia="zh-CN"/>
        </w:rPr>
        <w:t>za cenę:</w:t>
      </w:r>
      <w:r w:rsidR="00776312" w:rsidRPr="004623B5">
        <w:rPr>
          <w:rFonts w:eastAsia="Times New Roman" w:cstheme="minorHAnsi"/>
          <w:b/>
          <w:lang w:eastAsia="zh-CN"/>
        </w:rPr>
        <w:t xml:space="preserve"> </w:t>
      </w:r>
    </w:p>
    <w:tbl>
      <w:tblPr>
        <w:tblW w:w="938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z oferowanymi cenami na poszczegolne części "/>
        <w:tblDescription w:val="tabela z oferowanymi cenami na poszczegolne części "/>
      </w:tblPr>
      <w:tblGrid>
        <w:gridCol w:w="562"/>
        <w:gridCol w:w="4820"/>
        <w:gridCol w:w="709"/>
        <w:gridCol w:w="850"/>
        <w:gridCol w:w="1276"/>
        <w:gridCol w:w="1164"/>
      </w:tblGrid>
      <w:tr w:rsidR="00F451BF" w:rsidRPr="00775156" w14:paraId="5BFD7954" w14:textId="43A84724" w:rsidTr="0002677F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240C1" w14:textId="77777777" w:rsidR="00F451BF" w:rsidRPr="00F451BF" w:rsidRDefault="00F451BF" w:rsidP="00B94604">
            <w:pPr>
              <w:jc w:val="center"/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</w:pPr>
            <w:r w:rsidRPr="00F451BF"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  <w:t>Nr części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AFA1E" w14:textId="77777777" w:rsidR="00F451BF" w:rsidRPr="00F451BF" w:rsidRDefault="00F451BF" w:rsidP="00B94604">
            <w:pPr>
              <w:jc w:val="center"/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</w:pPr>
            <w:r w:rsidRPr="00F451BF"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9A07BF" w14:textId="77777777" w:rsidR="00F451BF" w:rsidRPr="00F451BF" w:rsidRDefault="00F451BF" w:rsidP="00B94604">
            <w:pPr>
              <w:jc w:val="center"/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</w:pPr>
            <w:r w:rsidRPr="00F451BF"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2802BB" w14:textId="77777777" w:rsidR="00F451BF" w:rsidRPr="00F451BF" w:rsidRDefault="00F451BF" w:rsidP="00B94604">
            <w:pPr>
              <w:jc w:val="center"/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</w:pPr>
            <w:r w:rsidRPr="00F451BF"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C86C17" w14:textId="3F8D8822" w:rsidR="00F451BF" w:rsidRPr="00F451BF" w:rsidRDefault="00F451BF" w:rsidP="00B94604">
            <w:pPr>
              <w:jc w:val="center"/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</w:pPr>
            <w:r w:rsidRPr="00F451BF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BDF889" w14:textId="3746E6A2" w:rsidR="00F451BF" w:rsidRPr="00F451BF" w:rsidRDefault="00F451BF" w:rsidP="00B94604">
            <w:pPr>
              <w:jc w:val="center"/>
              <w:rPr>
                <w:rFonts w:eastAsia="Times New Roman" w:cstheme="minorHAnsi"/>
                <w:b/>
                <w:bCs/>
                <w:iCs/>
                <w:sz w:val="20"/>
                <w:szCs w:val="20"/>
              </w:rPr>
            </w:pPr>
            <w:r w:rsidRPr="00F451BF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pl-PL"/>
              </w:rPr>
              <w:t>Wartość brutto</w:t>
            </w:r>
            <w:r w:rsidRPr="00F451BF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02677F" w:rsidRPr="000A0199" w14:paraId="19AD8ED3" w14:textId="77F46C0B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6A9A" w14:textId="775BD37F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  <w:r w:rsidRPr="00F451B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A5CAD" w14:textId="55EC6BF3" w:rsidR="0002677F" w:rsidRPr="00F451BF" w:rsidRDefault="0002677F" w:rsidP="0002677F">
            <w:pP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482218">
              <w:t>Analizator składu ciała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244AC" w14:textId="1729ADBF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13C92" w14:textId="21DA7F13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F1731" w14:textId="68A173B9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1DEC0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5A54C376" w14:textId="522B5639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E9B4" w14:textId="73C9B9F1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451BF">
              <w:rPr>
                <w:rFonts w:cstheme="minorHAnsi"/>
                <w:sz w:val="20"/>
                <w:szCs w:val="20"/>
              </w:rPr>
              <w:t xml:space="preserve">2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E68F2" w14:textId="25B90486" w:rsidR="0002677F" w:rsidRPr="00F451BF" w:rsidRDefault="0002677F" w:rsidP="0002677F">
            <w:pP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482218">
              <w:t>Fantom do nauki zakładania i karmienia przez zgłębnik, odsysania oraz pielęgnacji tracheostomii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CDB7C" w14:textId="244FBDA1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D2082" w14:textId="643309E6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D8597" w14:textId="14E165E3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7A6E4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0DD2F9C4" w14:textId="4BEA5F08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477" w14:textId="09EB26F9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451B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FB099" w14:textId="0AEE4224" w:rsidR="0002677F" w:rsidRPr="00F451BF" w:rsidRDefault="0002677F" w:rsidP="0002677F">
            <w:pP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482218">
              <w:t xml:space="preserve">Zaawansowany symulator do badania per </w:t>
            </w:r>
            <w:proofErr w:type="spellStart"/>
            <w:r w:rsidRPr="00482218">
              <w:t>rectum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6E6B4" w14:textId="5672BA16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D55D8" w14:textId="15D226C9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F1B2" w14:textId="260E7B9A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C8673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62E65F87" w14:textId="07CEF419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93D1" w14:textId="42D047DF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451B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79AEF" w14:textId="58A9536C" w:rsidR="0002677F" w:rsidRPr="00F451BF" w:rsidRDefault="0002677F" w:rsidP="0002677F">
            <w:pP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482218">
              <w:t>Fantom do nauki osłuchiwania serca i płuc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F8CC8" w14:textId="30D6E211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892D9" w14:textId="75AEA7E7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07853" w14:textId="14A87706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7228C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71BB0964" w14:textId="5A7528ED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AFEF" w14:textId="1E5A4B41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451B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94142" w14:textId="52923EE6" w:rsidR="0002677F" w:rsidRPr="00F451BF" w:rsidRDefault="0002677F" w:rsidP="0002677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82218">
              <w:t>Model do zgłębnikowania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96E3A" w14:textId="52C87D3B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65440" w14:textId="7B806FFA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0C660" w14:textId="1DEADDE0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004A8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6AF93A7B" w14:textId="77777777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A996" w14:textId="0905BC9B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EB2E4" w14:textId="0FEB0F5E" w:rsidR="0002677F" w:rsidRPr="001F56B0" w:rsidRDefault="0002677F" w:rsidP="0002677F">
            <w:pPr>
              <w:jc w:val="both"/>
              <w:rPr>
                <w:rFonts w:cstheme="minorHAnsi"/>
                <w:b/>
              </w:rPr>
            </w:pPr>
            <w:r w:rsidRPr="00482218">
              <w:t xml:space="preserve">Trenażer osłuchiwania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18EAC" w14:textId="7119FF4A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B3F03" w14:textId="12C351EE" w:rsidR="0002677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D50D3" w14:textId="564E92CC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27682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14DE91E3" w14:textId="0AAF84D7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4222" w14:textId="42EACD05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9CF1F" w14:textId="28465893" w:rsidR="0002677F" w:rsidRPr="00F451BF" w:rsidRDefault="0002677F" w:rsidP="0002677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82218">
              <w:t>Trenażer - intubacja - dorosły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B97A8" w14:textId="42EFD1E2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5AEC6" w14:textId="0802BBFE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19C15" w14:textId="1F626D55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7DD7D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43928BEF" w14:textId="1948AC6D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6E89" w14:textId="14C30BE3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049AC" w14:textId="583E8982" w:rsidR="0002677F" w:rsidRPr="00F451BF" w:rsidRDefault="0002677F" w:rsidP="0002677F">
            <w:pPr>
              <w:jc w:val="both"/>
              <w:rPr>
                <w:rStyle w:val="normaltextrun"/>
                <w:rFonts w:cstheme="minorHAnsi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482218">
              <w:t>Trenażer - intubacja - dziecko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72567" w14:textId="7236C263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292B1" w14:textId="56A6B99B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15D73" w14:textId="1E092BD3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B84ED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46DF7FB6" w14:textId="77777777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14A2" w14:textId="2DC6E9E9" w:rsidR="0002677F" w:rsidRPr="00F451B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F070D5" w14:textId="6EB903B0" w:rsidR="0002677F" w:rsidRPr="001F56B0" w:rsidRDefault="0002677F" w:rsidP="0002677F">
            <w:pPr>
              <w:jc w:val="both"/>
              <w:rPr>
                <w:rFonts w:cstheme="minorHAnsi"/>
                <w:b/>
              </w:rPr>
            </w:pPr>
            <w:r w:rsidRPr="00482218">
              <w:t>Trenażer - intubacja - niemowlę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55706" w14:textId="6D773B70" w:rsidR="0002677F" w:rsidRPr="000A6B16" w:rsidRDefault="0002677F" w:rsidP="0002677F">
            <w:pPr>
              <w:jc w:val="center"/>
              <w:rPr>
                <w:rFonts w:eastAsia="Times New Roman" w:cstheme="minorHAnsi"/>
                <w:szCs w:val="20"/>
              </w:rPr>
            </w:pPr>
            <w:r w:rsidRPr="007872E5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84B23" w14:textId="7915034D" w:rsidR="0002677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73BE7" w14:textId="60E2FE3D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03FA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27B2F5F8" w14:textId="77777777" w:rsidTr="0002677F">
        <w:trPr>
          <w:trHeight w:val="3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17FB" w14:textId="55F338B8" w:rsidR="0002677F" w:rsidRDefault="0002677F" w:rsidP="000267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3BB2C" w14:textId="4ACF72F2" w:rsidR="0002677F" w:rsidRPr="00D02710" w:rsidRDefault="0002677F" w:rsidP="0002677F">
            <w:pPr>
              <w:jc w:val="both"/>
            </w:pPr>
            <w:r w:rsidRPr="00482218">
              <w:t>Zestaw do balsamowania i konserwacji zwłok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0494C" w14:textId="5D75A7D0" w:rsidR="0002677F" w:rsidRPr="000C6ACE" w:rsidRDefault="0002677F" w:rsidP="0002677F">
            <w:pPr>
              <w:jc w:val="center"/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8B8EE" w14:textId="362C9556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4"/>
              </w:rPr>
            </w:pPr>
            <w:r w:rsidRPr="00BF760D">
              <w:t>zestaw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B77E1" w14:textId="77777777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29820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781E06F5" w14:textId="77777777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DB04" w14:textId="423857C9" w:rsidR="0002677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BD9D6" w14:textId="13797912" w:rsidR="0002677F" w:rsidRPr="00D02710" w:rsidRDefault="0002677F" w:rsidP="0002677F">
            <w:pPr>
              <w:jc w:val="both"/>
            </w:pPr>
            <w:r w:rsidRPr="00482218">
              <w:t>Destylator elektryczny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08EC2" w14:textId="5DFE1D7D" w:rsidR="0002677F" w:rsidRPr="000C6ACE" w:rsidRDefault="0002677F" w:rsidP="0002677F">
            <w:pPr>
              <w:jc w:val="center"/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15BCD" w14:textId="6769E187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4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BB192" w14:textId="77777777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80FAC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123E98A6" w14:textId="77777777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2ECF" w14:textId="53071988" w:rsidR="0002677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29722" w14:textId="36266222" w:rsidR="0002677F" w:rsidRPr="00D02710" w:rsidRDefault="0002677F" w:rsidP="0002677F">
            <w:pPr>
              <w:jc w:val="both"/>
            </w:pPr>
            <w:r w:rsidRPr="00482218">
              <w:t>Maska wentylacyjna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CEEAF" w14:textId="31562684" w:rsidR="0002677F" w:rsidRPr="000C6ACE" w:rsidRDefault="0002677F" w:rsidP="0002677F">
            <w:pPr>
              <w:jc w:val="center"/>
            </w:pPr>
            <w:r w:rsidRPr="007872E5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D88AA" w14:textId="63FDD75A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4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0BA7A" w14:textId="77777777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E9031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0AE3CE1D" w14:textId="77777777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ECA5" w14:textId="33DEB9BE" w:rsidR="0002677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953D4" w14:textId="798F8DD6" w:rsidR="0002677F" w:rsidRPr="00D02710" w:rsidRDefault="0002677F" w:rsidP="0002677F">
            <w:pPr>
              <w:jc w:val="both"/>
            </w:pPr>
            <w:r w:rsidRPr="00482218">
              <w:t xml:space="preserve">Zestaw szaf dwudrzwiowych do przechowywania preparatów suchych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1B659" w14:textId="51107017" w:rsidR="0002677F" w:rsidRPr="000C6ACE" w:rsidRDefault="0002677F" w:rsidP="0002677F">
            <w:pPr>
              <w:jc w:val="center"/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D2F01" w14:textId="1C3B7356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4"/>
              </w:rPr>
            </w:pPr>
            <w:r w:rsidRPr="00BF760D">
              <w:t>zestaw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0F574" w14:textId="77777777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556E7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  <w:tr w:rsidR="0002677F" w:rsidRPr="004F3CE0" w14:paraId="7E2EAC09" w14:textId="77777777" w:rsidTr="0002677F">
        <w:trPr>
          <w:trHeight w:val="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7C54" w14:textId="02887309" w:rsidR="0002677F" w:rsidRDefault="0002677F" w:rsidP="00026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D7FBB" w14:textId="134142A1" w:rsidR="0002677F" w:rsidRPr="00D02710" w:rsidRDefault="0002677F" w:rsidP="0002677F">
            <w:pPr>
              <w:jc w:val="both"/>
            </w:pPr>
            <w:r w:rsidRPr="00482218">
              <w:t>Elektryczny wózek transportowo - podnośnikowy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9DAEA" w14:textId="7EA90FE6" w:rsidR="0002677F" w:rsidRPr="000C6ACE" w:rsidRDefault="0002677F" w:rsidP="0002677F">
            <w:pPr>
              <w:jc w:val="center"/>
            </w:pPr>
            <w:r w:rsidRPr="007872E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FFC67" w14:textId="2FC46357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4"/>
              </w:rPr>
            </w:pPr>
            <w:r w:rsidRPr="00BF760D"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2DA80" w14:textId="77777777" w:rsidR="0002677F" w:rsidRPr="000A6B16" w:rsidRDefault="0002677F" w:rsidP="0002677F">
            <w:pPr>
              <w:jc w:val="center"/>
              <w:rPr>
                <w:rFonts w:eastAsia="Times New Roman" w:cstheme="minorHAnsi"/>
                <w:bCs/>
                <w:iCs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54D99" w14:textId="77777777" w:rsidR="0002677F" w:rsidRPr="00F451BF" w:rsidRDefault="0002677F" w:rsidP="0002677F">
            <w:pPr>
              <w:jc w:val="center"/>
              <w:rPr>
                <w:rFonts w:eastAsia="Times New Roman" w:cstheme="minorHAnsi"/>
                <w:bCs/>
                <w:iCs/>
                <w:sz w:val="20"/>
                <w:szCs w:val="20"/>
              </w:rPr>
            </w:pPr>
          </w:p>
        </w:tc>
      </w:tr>
    </w:tbl>
    <w:p w14:paraId="795EF24A" w14:textId="6D2AA5F2" w:rsidR="00316D6F" w:rsidRDefault="00316D6F" w:rsidP="00704D16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b/>
          <w:i/>
          <w:lang w:eastAsia="zh-CN"/>
        </w:rPr>
      </w:pPr>
    </w:p>
    <w:p w14:paraId="6F906847" w14:textId="6A8E8A5D" w:rsidR="00735607" w:rsidRPr="00704D16" w:rsidRDefault="00446819" w:rsidP="00704D16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strike/>
          <w:color w:val="FF0000"/>
          <w:lang w:eastAsia="ar-SA"/>
        </w:rPr>
      </w:pPr>
      <w:r w:rsidRPr="00704D16">
        <w:rPr>
          <w:rFonts w:eastAsia="Times New Roman" w:cstheme="minorHAnsi"/>
          <w:b/>
          <w:i/>
          <w:lang w:eastAsia="zh-CN"/>
        </w:rPr>
        <w:t>Podana przez nas cena zawiera wszelkie koszty związane z realizacją przedmiotu zamówienia.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</w:t>
      </w:r>
      <w:r w:rsidR="00ED0208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                                                                                                                                                     </w:t>
      </w:r>
      <w:r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</w:t>
      </w:r>
    </w:p>
    <w:p w14:paraId="11FD7058" w14:textId="43F05C17" w:rsidR="00735607" w:rsidRPr="00704D16" w:rsidRDefault="000B3A51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Calibri" w:cstheme="minorHAnsi"/>
          <w:color w:val="000000" w:themeColor="text1"/>
        </w:rPr>
        <w:t>Dostawę stanowiącą</w:t>
      </w:r>
      <w:r w:rsidR="00735607" w:rsidRPr="00704D16">
        <w:rPr>
          <w:rFonts w:eastAsia="Calibri" w:cstheme="minorHAnsi"/>
          <w:color w:val="000000" w:themeColor="text1"/>
        </w:rPr>
        <w:t xml:space="preserve"> przedmiot zamówienia zrealizujemy w terminie </w:t>
      </w:r>
      <w:r w:rsidR="00E13535">
        <w:rPr>
          <w:rFonts w:eastAsia="Calibri" w:cstheme="minorHAnsi"/>
          <w:color w:val="000000" w:themeColor="text1"/>
        </w:rPr>
        <w:t>wskazanym w SWZ</w:t>
      </w:r>
      <w:r w:rsidR="00E75B08" w:rsidRPr="00704D16">
        <w:rPr>
          <w:rFonts w:eastAsia="Calibri" w:cstheme="minorHAnsi"/>
          <w:color w:val="000000" w:themeColor="text1"/>
        </w:rPr>
        <w:t>.</w:t>
      </w:r>
    </w:p>
    <w:p w14:paraId="0A1FE0E6" w14:textId="0832FECB" w:rsidR="00FC08EB" w:rsidRPr="00704D16" w:rsidRDefault="00FC08EB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spełniamy wszystkie wymagania określone w Załączniku nr 5 do SWZ (Warunki gwarancji, rękojmi i serwisu gwarancyjnego) oraz w Załączniku nr 6 do SWZ (Procedu</w:t>
      </w:r>
      <w:r w:rsidR="00BB03E1">
        <w:rPr>
          <w:rFonts w:eastAsia="Times New Roman" w:cstheme="minorHAnsi"/>
          <w:lang w:eastAsia="zh-CN"/>
        </w:rPr>
        <w:t xml:space="preserve">ra dostawy </w:t>
      </w:r>
      <w:r w:rsidR="00E13535">
        <w:rPr>
          <w:rFonts w:eastAsia="Times New Roman" w:cstheme="minorHAnsi"/>
          <w:lang w:eastAsia="zh-CN"/>
        </w:rPr>
        <w:br/>
      </w:r>
      <w:r w:rsidR="00BB03E1">
        <w:rPr>
          <w:rFonts w:eastAsia="Times New Roman" w:cstheme="minorHAnsi"/>
          <w:lang w:eastAsia="zh-CN"/>
        </w:rPr>
        <w:t>i odbiorów urządzeń</w:t>
      </w:r>
      <w:r w:rsidR="00E13535">
        <w:rPr>
          <w:rFonts w:eastAsia="Times New Roman" w:cstheme="minorHAnsi"/>
          <w:lang w:eastAsia="zh-CN"/>
        </w:rPr>
        <w:t>)</w:t>
      </w:r>
      <w:r w:rsidRPr="00704D16">
        <w:rPr>
          <w:rFonts w:eastAsia="Times New Roman" w:cstheme="minorHAnsi"/>
          <w:lang w:eastAsia="zh-CN"/>
        </w:rPr>
        <w:t xml:space="preserve">. </w:t>
      </w:r>
    </w:p>
    <w:p w14:paraId="29B9D71F" w14:textId="4C928A9C" w:rsidR="00EE0CEA" w:rsidRPr="00704D16" w:rsidRDefault="00EE0CEA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ar-SA"/>
        </w:rPr>
        <w:t xml:space="preserve">Oświadczamy, że załączone do specyfikacji warunków zamówienia wymagania stawiane Wykonawcy oraz postanowienia umowy, zostały przez nas zaakceptowane bez żadnych zastrzeżeń </w:t>
      </w:r>
      <w:r w:rsidR="00BB03E1">
        <w:rPr>
          <w:rFonts w:eastAsia="Times New Roman" w:cstheme="minorHAnsi"/>
          <w:sz w:val="22"/>
          <w:szCs w:val="22"/>
          <w:lang w:eastAsia="ar-SA"/>
        </w:rPr>
        <w:br/>
      </w:r>
      <w:r w:rsidRPr="00704D16">
        <w:rPr>
          <w:rFonts w:eastAsia="Times New Roman" w:cstheme="minorHAnsi"/>
          <w:sz w:val="22"/>
          <w:szCs w:val="22"/>
          <w:lang w:eastAsia="ar-SA"/>
        </w:rPr>
        <w:t xml:space="preserve">i zobowiązujemy się w przypadku wyboru naszej oferty, do zawarcia umowy w miejscu i terminie wyznaczonym przez Zamawiającego. </w:t>
      </w:r>
    </w:p>
    <w:p w14:paraId="0C251A47" w14:textId="3B6ABDC6" w:rsidR="00357E57" w:rsidRPr="00704D16" w:rsidRDefault="00357E57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jesteśmy związani ofertą na czas wskazany w SWZ.</w:t>
      </w:r>
    </w:p>
    <w:p w14:paraId="066DBFFB" w14:textId="6FBCE4C0" w:rsidR="00357E57" w:rsidRPr="009B10E0" w:rsidRDefault="00357E57" w:rsidP="00EF40B3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Zobowiązujemy się w przypadku przyznania nam zamó</w:t>
      </w:r>
      <w:r w:rsidR="00EE0CEA" w:rsidRPr="00704D16">
        <w:rPr>
          <w:rFonts w:eastAsia="Times New Roman" w:cstheme="minorHAnsi"/>
          <w:lang w:eastAsia="zh-CN"/>
        </w:rPr>
        <w:t>w</w:t>
      </w:r>
      <w:r w:rsidRPr="00704D16">
        <w:rPr>
          <w:rFonts w:eastAsia="Times New Roman" w:cstheme="minorHAnsi"/>
          <w:lang w:eastAsia="zh-CN"/>
        </w:rPr>
        <w:t>ienia, do jego zrealizowania w ramach ceny ofertowej.</w:t>
      </w:r>
    </w:p>
    <w:p w14:paraId="3CA08D71" w14:textId="52CA7FF2" w:rsidR="009B10E0" w:rsidRPr="000A6B16" w:rsidRDefault="009B10E0" w:rsidP="009B10E0">
      <w:pPr>
        <w:numPr>
          <w:ilvl w:val="0"/>
          <w:numId w:val="4"/>
        </w:numPr>
        <w:spacing w:after="0" w:line="360" w:lineRule="auto"/>
        <w:contextualSpacing/>
        <w:rPr>
          <w:rFonts w:eastAsia="Calibri" w:cstheme="minorHAnsi"/>
          <w:strike/>
        </w:rPr>
      </w:pPr>
      <w:r w:rsidRPr="000A6B16">
        <w:rPr>
          <w:rFonts w:eastAsia="Calibri" w:cstheme="minorHAnsi"/>
          <w:strike/>
        </w:rPr>
        <w:t>Wadium o wartości ………………. PLN zostało wniesione w dniu ......................... formie .....................</w:t>
      </w:r>
    </w:p>
    <w:p w14:paraId="4F367883" w14:textId="77777777" w:rsidR="00CC5AF8" w:rsidRPr="000A6B16" w:rsidRDefault="00CC5AF8" w:rsidP="00CC5AF8">
      <w:pPr>
        <w:numPr>
          <w:ilvl w:val="0"/>
          <w:numId w:val="4"/>
        </w:numPr>
        <w:spacing w:line="360" w:lineRule="auto"/>
        <w:rPr>
          <w:rFonts w:ascii="Calibri" w:hAnsi="Calibri" w:cs="Calibri"/>
          <w:strike/>
        </w:rPr>
      </w:pPr>
      <w:r w:rsidRPr="000A6B16">
        <w:rPr>
          <w:rFonts w:ascii="Calibri" w:hAnsi="Calibri" w:cs="Calibri"/>
          <w:strike/>
        </w:rPr>
        <w:t>Po zakończeniu postępowania przetargowego prosimy zwrócić wadium na nasze konto (bank i numer konta, na które ma być zwrócone wadium):</w:t>
      </w:r>
    </w:p>
    <w:p w14:paraId="3D9B445A" w14:textId="584C2BD2" w:rsidR="00CC5AF8" w:rsidRPr="000A6B16" w:rsidRDefault="00CC5AF8" w:rsidP="00CC5AF8">
      <w:pPr>
        <w:spacing w:line="360" w:lineRule="auto"/>
        <w:ind w:left="567" w:hanging="141"/>
        <w:rPr>
          <w:rFonts w:ascii="Calibri" w:hAnsi="Calibri" w:cs="Calibri"/>
          <w:strike/>
        </w:rPr>
      </w:pPr>
      <w:r w:rsidRPr="000A6B16">
        <w:rPr>
          <w:rFonts w:ascii="Calibri" w:hAnsi="Calibri" w:cs="Calibri"/>
          <w:strike/>
        </w:rPr>
        <w:t>.....................................................................................................................................</w:t>
      </w:r>
    </w:p>
    <w:p w14:paraId="14E1DA0A" w14:textId="6D9063A9" w:rsidR="000C379D" w:rsidRDefault="000C379D" w:rsidP="000C379D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7030A0"/>
          <w:lang w:eastAsia="zh-CN"/>
        </w:rPr>
      </w:pPr>
      <w:r>
        <w:rPr>
          <w:rFonts w:eastAsia="Times New Roman" w:cstheme="minorHAnsi"/>
          <w:color w:val="7030A0"/>
          <w:lang w:eastAsia="zh-CN"/>
        </w:rPr>
        <w:t xml:space="preserve">Jeżeli do przedmiotu zamówienia, stosuje się wymogi określone w Ustawie </w:t>
      </w:r>
      <w:r w:rsidRPr="00425E79">
        <w:rPr>
          <w:rFonts w:eastAsia="Times New Roman" w:cstheme="minorHAnsi"/>
          <w:color w:val="7030A0"/>
          <w:lang w:eastAsia="zh-CN"/>
        </w:rPr>
        <w:t>z dnia 26 kwietnia 2024 r. o zapewnieniu spełniania wymagań dostępności niektórych produktów i usług przez podmioty gospodarcze (Dz. U. z 2024 r. poz. 731)</w:t>
      </w:r>
      <w:r>
        <w:rPr>
          <w:rFonts w:eastAsia="Times New Roman" w:cstheme="minorHAnsi"/>
          <w:color w:val="7030A0"/>
          <w:lang w:eastAsia="zh-CN"/>
        </w:rPr>
        <w:t xml:space="preserve">, Wykonawca oświadcza, że przedmiot zamówienia jest zgodny z wymogami </w:t>
      </w:r>
      <w:r w:rsidR="009A480D">
        <w:rPr>
          <w:rFonts w:eastAsia="Times New Roman" w:cstheme="minorHAnsi"/>
          <w:color w:val="7030A0"/>
          <w:lang w:eastAsia="zh-CN"/>
        </w:rPr>
        <w:t xml:space="preserve">tej </w:t>
      </w:r>
      <w:r>
        <w:rPr>
          <w:rFonts w:eastAsia="Times New Roman" w:cstheme="minorHAnsi"/>
          <w:color w:val="7030A0"/>
          <w:lang w:eastAsia="zh-CN"/>
        </w:rPr>
        <w:t xml:space="preserve">ustawy. </w:t>
      </w:r>
    </w:p>
    <w:p w14:paraId="574C2E59" w14:textId="34C8F560" w:rsidR="009A480D" w:rsidRPr="000C379D" w:rsidRDefault="009A480D" w:rsidP="000C379D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7030A0"/>
          <w:lang w:eastAsia="zh-CN"/>
        </w:rPr>
      </w:pPr>
      <w:r>
        <w:rPr>
          <w:rFonts w:eastAsia="Times New Roman" w:cstheme="minorHAnsi"/>
          <w:color w:val="7030A0"/>
          <w:lang w:eastAsia="zh-CN"/>
        </w:rPr>
        <w:t>Oświadczamy, że w przypadku wyboru naszej oferty jako najkorzystniejszej, zobowiązujemy się zgłosić Zamawiającemu swoich beneficjentów rzeczywistych</w:t>
      </w:r>
      <w:r w:rsidR="00D34633">
        <w:rPr>
          <w:rFonts w:eastAsia="Times New Roman" w:cstheme="minorHAnsi"/>
          <w:color w:val="7030A0"/>
          <w:lang w:eastAsia="zh-CN"/>
        </w:rPr>
        <w:t xml:space="preserve"> w rozumieniu art.</w:t>
      </w:r>
      <w:r w:rsidR="00D34633" w:rsidRPr="00D34633">
        <w:rPr>
          <w:rFonts w:eastAsia="Times New Roman" w:cstheme="minorHAnsi"/>
          <w:color w:val="7030A0"/>
          <w:lang w:eastAsia="zh-CN"/>
        </w:rPr>
        <w:t xml:space="preserve"> 2 pkt 1 ustawy z dn. 1 marca 2018 r. o przeciwdziałaniu praniu pieniędzy or</w:t>
      </w:r>
      <w:r w:rsidR="00D34633">
        <w:rPr>
          <w:rFonts w:eastAsia="Times New Roman" w:cstheme="minorHAnsi"/>
          <w:color w:val="7030A0"/>
          <w:lang w:eastAsia="zh-CN"/>
        </w:rPr>
        <w:t>az finansowaniu terroryzmu (Dz.</w:t>
      </w:r>
      <w:r w:rsidR="00D34633" w:rsidRPr="00D34633">
        <w:rPr>
          <w:rFonts w:eastAsia="Times New Roman" w:cstheme="minorHAnsi"/>
          <w:color w:val="7030A0"/>
          <w:lang w:eastAsia="zh-CN"/>
        </w:rPr>
        <w:t xml:space="preserve">U. z 2023 r. poz. 1124, z </w:t>
      </w:r>
      <w:proofErr w:type="spellStart"/>
      <w:r w:rsidR="00D34633" w:rsidRPr="00D34633">
        <w:rPr>
          <w:rFonts w:eastAsia="Times New Roman" w:cstheme="minorHAnsi"/>
          <w:color w:val="7030A0"/>
          <w:lang w:eastAsia="zh-CN"/>
        </w:rPr>
        <w:t>późn</w:t>
      </w:r>
      <w:proofErr w:type="spellEnd"/>
      <w:r w:rsidR="00D34633" w:rsidRPr="00D34633">
        <w:rPr>
          <w:rFonts w:eastAsia="Times New Roman" w:cstheme="minorHAnsi"/>
          <w:color w:val="7030A0"/>
          <w:lang w:eastAsia="zh-CN"/>
        </w:rPr>
        <w:t>. zm.)</w:t>
      </w:r>
      <w:r w:rsidR="00D34633">
        <w:rPr>
          <w:rFonts w:eastAsia="Times New Roman" w:cstheme="minorHAnsi"/>
          <w:color w:val="7030A0"/>
          <w:lang w:eastAsia="zh-CN"/>
        </w:rPr>
        <w:t xml:space="preserve"> </w:t>
      </w:r>
      <w:r>
        <w:rPr>
          <w:rFonts w:eastAsia="Times New Roman" w:cstheme="minorHAnsi"/>
          <w:color w:val="7030A0"/>
          <w:lang w:eastAsia="zh-CN"/>
        </w:rPr>
        <w:t xml:space="preserve">– dotyczy podmiotów zagranicznych. </w:t>
      </w:r>
    </w:p>
    <w:p w14:paraId="2AB75BFE" w14:textId="267E5C5E" w:rsidR="00357E57" w:rsidRPr="00704D16" w:rsidRDefault="00357E57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color w:val="000000" w:themeColor="text1"/>
          <w:sz w:val="22"/>
          <w:szCs w:val="22"/>
          <w:lang w:eastAsia="zh-CN"/>
        </w:rPr>
      </w:pPr>
      <w:r w:rsidRPr="00704D16">
        <w:rPr>
          <w:rFonts w:cstheme="minorHAnsi"/>
          <w:color w:val="000000"/>
          <w:sz w:val="22"/>
          <w:szCs w:val="22"/>
        </w:rPr>
        <w:t>Akceptujemy warunek, że 100% wartości umowy zostanie opłacone w te</w:t>
      </w:r>
      <w:r w:rsidR="00801B65">
        <w:rPr>
          <w:rFonts w:cstheme="minorHAnsi"/>
          <w:color w:val="000000"/>
          <w:sz w:val="22"/>
          <w:szCs w:val="22"/>
        </w:rPr>
        <w:t>rminie do 30</w:t>
      </w:r>
      <w:r w:rsidR="00BB03E1">
        <w:rPr>
          <w:rFonts w:cstheme="minorHAnsi"/>
          <w:color w:val="000000"/>
          <w:sz w:val="22"/>
          <w:szCs w:val="22"/>
        </w:rPr>
        <w:t xml:space="preserve"> dni licząc od dnia</w:t>
      </w:r>
      <w:r w:rsidRPr="00704D16">
        <w:rPr>
          <w:rFonts w:cstheme="minorHAnsi"/>
          <w:color w:val="000000"/>
          <w:sz w:val="22"/>
          <w:szCs w:val="22"/>
        </w:rPr>
        <w:t xml:space="preserve"> podpisania bezusterkowego protokołu odbioru po kompleksowej realizacji przedmiotu zamówienia i otrzymania prawidłowo wystawionej faktury VAT</w:t>
      </w:r>
      <w:r w:rsidR="00801B65">
        <w:rPr>
          <w:rFonts w:cstheme="minorHAnsi"/>
          <w:color w:val="000000"/>
          <w:sz w:val="22"/>
          <w:szCs w:val="22"/>
        </w:rPr>
        <w:t>.</w:t>
      </w:r>
    </w:p>
    <w:p w14:paraId="513D253B" w14:textId="62E19F15" w:rsidR="00735607" w:rsidRPr="00704D16" w:rsidRDefault="00735607" w:rsidP="00EF40B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b/>
          <w:lang w:eastAsia="ar-SA"/>
        </w:rPr>
        <w:t>Oświadczam</w:t>
      </w:r>
      <w:r w:rsidR="00BB03E1">
        <w:rPr>
          <w:rFonts w:eastAsia="Times New Roman" w:cstheme="minorHAnsi"/>
          <w:b/>
          <w:lang w:eastAsia="ar-SA"/>
        </w:rPr>
        <w:t>y</w:t>
      </w:r>
      <w:r w:rsidRPr="00704D16">
        <w:rPr>
          <w:rFonts w:eastAsia="Times New Roman" w:cstheme="minorHAnsi"/>
          <w:b/>
          <w:lang w:eastAsia="ar-SA"/>
        </w:rPr>
        <w:t>, że</w:t>
      </w:r>
      <w:r w:rsidR="00BB03E1">
        <w:rPr>
          <w:rFonts w:eastAsia="Times New Roman" w:cstheme="minorHAnsi"/>
          <w:b/>
          <w:lang w:eastAsia="ar-SA"/>
        </w:rPr>
        <w:t xml:space="preserve"> wypełniliśmy</w:t>
      </w:r>
      <w:r w:rsidRPr="00704D16">
        <w:rPr>
          <w:rFonts w:eastAsia="Times New Roman" w:cstheme="minorHAnsi"/>
          <w:b/>
          <w:lang w:eastAsia="ar-SA"/>
        </w:rPr>
        <w:t xml:space="preserve"> obowiązki informacyjne przewidziane w art. 13 lub art. 14 RODO</w:t>
      </w:r>
      <w:r w:rsidR="000B3A51" w:rsidRPr="00704D16">
        <w:rPr>
          <w:rFonts w:eastAsia="Times New Roman" w:cstheme="minorHAnsi"/>
          <w:b/>
          <w:vertAlign w:val="superscript"/>
          <w:lang w:eastAsia="ar-SA"/>
        </w:rPr>
        <w:t>1</w:t>
      </w:r>
      <w:r w:rsidRPr="00704D16">
        <w:rPr>
          <w:rFonts w:eastAsia="Times New Roman" w:cstheme="minorHAnsi"/>
          <w:b/>
          <w:vertAlign w:val="superscript"/>
          <w:lang w:eastAsia="ar-SA"/>
        </w:rPr>
        <w:t>)</w:t>
      </w:r>
      <w:r w:rsidRPr="00704D16">
        <w:rPr>
          <w:rFonts w:eastAsia="Times New Roman" w:cstheme="minorHAnsi"/>
          <w:b/>
          <w:lang w:eastAsia="ar-SA"/>
        </w:rPr>
        <w:t xml:space="preserve"> wobec osób fizycznych, od których dane osobowe bezpo</w:t>
      </w:r>
      <w:r w:rsidR="00BB03E1">
        <w:rPr>
          <w:rFonts w:eastAsia="Times New Roman" w:cstheme="minorHAnsi"/>
          <w:b/>
          <w:lang w:eastAsia="ar-SA"/>
        </w:rPr>
        <w:t>średnio lub pośrednio pozyskaliśmy</w:t>
      </w:r>
      <w:r w:rsidRPr="00704D16">
        <w:rPr>
          <w:rFonts w:eastAsia="Times New Roman" w:cstheme="minorHAnsi"/>
          <w:b/>
          <w:lang w:eastAsia="ar-SA"/>
        </w:rPr>
        <w:t xml:space="preserve"> </w:t>
      </w:r>
      <w:r w:rsidR="00BB03E1">
        <w:rPr>
          <w:rFonts w:eastAsia="Times New Roman" w:cstheme="minorHAnsi"/>
          <w:b/>
          <w:lang w:eastAsia="ar-SA"/>
        </w:rPr>
        <w:br/>
      </w:r>
      <w:r w:rsidRPr="00704D16">
        <w:rPr>
          <w:rFonts w:eastAsia="Times New Roman" w:cstheme="minorHAnsi"/>
          <w:b/>
          <w:lang w:eastAsia="ar-SA"/>
        </w:rPr>
        <w:t>w celu ubiegania się o udzielenie zamówienia publicznego w niniejszym postępowaniu.*</w:t>
      </w:r>
    </w:p>
    <w:p w14:paraId="4AB5A1BF" w14:textId="77777777" w:rsidR="00BE5A0C" w:rsidRPr="00704D16" w:rsidRDefault="00BE5A0C" w:rsidP="00EF40B3">
      <w:pPr>
        <w:pStyle w:val="Tekstprzypisudolnego"/>
        <w:numPr>
          <w:ilvl w:val="0"/>
          <w:numId w:val="4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704D16">
        <w:rPr>
          <w:rFonts w:asciiTheme="minorHAnsi" w:hAnsiTheme="minorHAnsi" w:cstheme="minorHAnsi"/>
          <w:sz w:val="22"/>
          <w:szCs w:val="22"/>
        </w:rPr>
        <w:t>Rodzaj wykonawcy**:</w:t>
      </w:r>
    </w:p>
    <w:p w14:paraId="350AEB70" w14:textId="065EE00F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061BA498" wp14:editId="73184D6A">
            <wp:extent cx="172085" cy="17208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mikroprzedsiębiorstwo    </w:t>
      </w:r>
      <w:r w:rsidRPr="00704D16">
        <w:rPr>
          <w:rFonts w:cstheme="minorHAnsi"/>
        </w:rPr>
        <w:tab/>
      </w:r>
    </w:p>
    <w:p w14:paraId="7EF6F35D" w14:textId="0D3F0C41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lastRenderedPageBreak/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8620AD" wp14:editId="213F1CC2">
            <wp:extent cx="172085" cy="17208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małe przedsiębiorstwo</w:t>
      </w:r>
    </w:p>
    <w:p w14:paraId="62E32228" w14:textId="1F6F36CB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DA0754C" wp14:editId="7FFCC71A">
            <wp:extent cx="172085" cy="17208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średnie przedsiębiorstwo                                                          </w:t>
      </w:r>
    </w:p>
    <w:p w14:paraId="3EA23D9C" w14:textId="18972EC0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1FC0C68B" wp14:editId="7ADA024D">
            <wp:extent cx="172085" cy="17208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jednoosobowa działalność gospodarcza     </w:t>
      </w:r>
    </w:p>
    <w:p w14:paraId="712264C8" w14:textId="78DED18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18D857B" wp14:editId="324E1740">
            <wp:extent cx="172085" cy="1720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osoba fizyczna nieprowadząca działalności gospodarczej</w:t>
      </w:r>
    </w:p>
    <w:p w14:paraId="2D07B436" w14:textId="00C65F5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46A85B" wp14:editId="13670AE6">
            <wp:extent cx="172085" cy="1720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inny rodzaj</w:t>
      </w:r>
    </w:p>
    <w:p w14:paraId="005B374B" w14:textId="5308309C" w:rsidR="00735607" w:rsidRPr="00704D16" w:rsidRDefault="00735607" w:rsidP="00AE1499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357" w:hanging="357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color w:val="000000"/>
          <w:lang w:eastAsia="zh-CN"/>
        </w:rPr>
        <w:t>Numer rachunku bankowego Wykonawcy, na który po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winny zostać przelane środki za </w:t>
      </w:r>
      <w:r w:rsidRPr="00704D16">
        <w:rPr>
          <w:rFonts w:eastAsia="Times New Roman" w:cstheme="minorHAnsi"/>
          <w:color w:val="000000"/>
          <w:lang w:eastAsia="zh-CN"/>
        </w:rPr>
        <w:t>realiza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cję przedmiotu </w:t>
      </w:r>
      <w:r w:rsidRPr="00704D16">
        <w:rPr>
          <w:rFonts w:eastAsia="Times New Roman" w:cstheme="minorHAnsi"/>
          <w:color w:val="000000"/>
          <w:lang w:eastAsia="zh-CN"/>
        </w:rPr>
        <w:t>z</w:t>
      </w:r>
      <w:r w:rsidR="00540D06" w:rsidRPr="00704D16">
        <w:rPr>
          <w:rFonts w:eastAsia="Times New Roman" w:cstheme="minorHAnsi"/>
          <w:color w:val="000000"/>
          <w:lang w:eastAsia="zh-CN"/>
        </w:rPr>
        <w:t>amówienia: ……………......................................................................</w:t>
      </w:r>
    </w:p>
    <w:p w14:paraId="4C9881C8" w14:textId="2B9810AA" w:rsidR="00416CDE" w:rsidRPr="00624E63" w:rsidRDefault="00BE02B7" w:rsidP="00624E6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rPr>
          <w:rFonts w:cstheme="minorHAnsi"/>
          <w:b/>
          <w:color w:val="000000"/>
          <w:lang w:eastAsia="ar-SA"/>
        </w:rPr>
      </w:pPr>
      <w:r>
        <w:rPr>
          <w:rFonts w:eastAsia="Times New Roman" w:cstheme="minorHAnsi"/>
          <w:color w:val="000000" w:themeColor="text1"/>
          <w:lang w:eastAsia="zh-CN"/>
        </w:rPr>
        <w:t xml:space="preserve"> </w:t>
      </w:r>
      <w:r w:rsidR="00735607" w:rsidRPr="00704D16">
        <w:rPr>
          <w:rFonts w:eastAsia="Times New Roman" w:cstheme="minorHAnsi"/>
          <w:color w:val="000000" w:themeColor="text1"/>
          <w:lang w:eastAsia="zh-CN"/>
        </w:rPr>
        <w:t>Oświadczamy pod groźbą odpowiedzialności karnej, iż załączone do oferty dokumenty opisują stan faktyczny, aktualny na dzień otwarcia ofert (art. 233 k.k.).</w:t>
      </w:r>
    </w:p>
    <w:p w14:paraId="70BBBBAF" w14:textId="7AC22187" w:rsidR="00735607" w:rsidRPr="00416CDE" w:rsidRDefault="00BE02B7" w:rsidP="00AE1499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rPr>
          <w:rFonts w:cstheme="minorHAnsi"/>
          <w:b/>
          <w:color w:val="000000"/>
          <w:sz w:val="22"/>
          <w:szCs w:val="22"/>
          <w:lang w:eastAsia="ar-SA"/>
        </w:rPr>
      </w:pPr>
      <w:r w:rsidRPr="00416CDE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735607" w:rsidRPr="00416CDE">
        <w:rPr>
          <w:rFonts w:eastAsia="Times New Roman" w:cstheme="minorHAnsi"/>
          <w:sz w:val="22"/>
          <w:szCs w:val="22"/>
          <w:lang w:eastAsia="zh-CN"/>
        </w:rPr>
        <w:t>Nasz numer REGON ..................................., NIP: .............................</w:t>
      </w:r>
      <w:r w:rsidR="00BB03E1">
        <w:rPr>
          <w:rFonts w:eastAsia="Times New Roman" w:cstheme="minorHAnsi"/>
          <w:sz w:val="22"/>
          <w:szCs w:val="22"/>
          <w:lang w:eastAsia="zh-CN"/>
        </w:rPr>
        <w:t xml:space="preserve"> województwo ...........................</w:t>
      </w:r>
    </w:p>
    <w:p w14:paraId="6BD6B1BA" w14:textId="7E1F3707" w:rsidR="00735607" w:rsidRPr="00704D16" w:rsidRDefault="00735607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</w:t>
      </w:r>
      <w:r w:rsidR="00540D06" w:rsidRPr="00704D16">
        <w:rPr>
          <w:rFonts w:eastAsia="Arial" w:cstheme="minorHAnsi"/>
          <w:lang w:eastAsia="zh-CN"/>
        </w:rPr>
        <w:t xml:space="preserve"> </w:t>
      </w:r>
      <w:r w:rsidR="00BB03E1">
        <w:rPr>
          <w:rFonts w:eastAsia="Arial" w:cstheme="minorHAnsi"/>
          <w:lang w:eastAsia="zh-CN"/>
        </w:rPr>
        <w:tab/>
      </w:r>
      <w:r w:rsidR="00BB03E1">
        <w:rPr>
          <w:rFonts w:eastAsia="Times New Roman" w:cstheme="minorHAnsi"/>
          <w:lang w:eastAsia="zh-CN"/>
        </w:rPr>
        <w:t>tel.: ......................... a</w:t>
      </w:r>
      <w:r w:rsidRPr="00704D16">
        <w:rPr>
          <w:rFonts w:eastAsia="Times New Roman" w:cstheme="minorHAnsi"/>
          <w:lang w:eastAsia="zh-CN"/>
        </w:rPr>
        <w:t xml:space="preserve">dres </w:t>
      </w:r>
      <w:r w:rsidR="00BB03E1">
        <w:rPr>
          <w:rFonts w:eastAsia="Times New Roman" w:cstheme="minorHAnsi"/>
          <w:lang w:eastAsia="zh-CN"/>
        </w:rPr>
        <w:t>internetowy: ....................... s</w:t>
      </w:r>
      <w:r w:rsidRPr="00704D16">
        <w:rPr>
          <w:rFonts w:eastAsia="Times New Roman" w:cstheme="minorHAnsi"/>
          <w:lang w:eastAsia="zh-CN"/>
        </w:rPr>
        <w:t xml:space="preserve">trona internetowa: </w:t>
      </w:r>
      <w:r w:rsidR="00BB03E1">
        <w:rPr>
          <w:rFonts w:eastAsia="Times New Roman" w:cstheme="minorHAnsi"/>
          <w:lang w:eastAsia="zh-CN"/>
        </w:rPr>
        <w:t>.............................</w:t>
      </w:r>
    </w:p>
    <w:p w14:paraId="266D28E1" w14:textId="221765E4" w:rsidR="00735607" w:rsidRPr="00704D16" w:rsidRDefault="00540D06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</w:t>
      </w:r>
      <w:r w:rsidR="00BB03E1">
        <w:rPr>
          <w:rFonts w:eastAsia="Times New Roman" w:cstheme="minorHAnsi"/>
          <w:lang w:eastAsia="zh-CN"/>
        </w:rPr>
        <w:tab/>
      </w: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Osoba upoważniona do koordynowania dostaw z Zamawiaj</w:t>
      </w:r>
      <w:r w:rsidR="00416CDE">
        <w:rPr>
          <w:rFonts w:eastAsia="Times New Roman" w:cstheme="minorHAnsi"/>
          <w:lang w:eastAsia="zh-CN"/>
        </w:rPr>
        <w:t xml:space="preserve">ącym w przypadku udzielenia nam </w:t>
      </w:r>
      <w:r w:rsidR="00735607" w:rsidRPr="00704D16">
        <w:rPr>
          <w:rFonts w:eastAsia="Times New Roman" w:cstheme="minorHAnsi"/>
          <w:lang w:eastAsia="zh-CN"/>
        </w:rPr>
        <w:t>zamówienia to: ....................................</w:t>
      </w:r>
      <w:r w:rsidRPr="00704D16">
        <w:rPr>
          <w:rFonts w:eastAsia="Times New Roman" w:cstheme="minorHAnsi"/>
          <w:lang w:eastAsia="zh-CN"/>
        </w:rPr>
        <w:t xml:space="preserve">.............................. </w:t>
      </w:r>
      <w:r w:rsidR="00735607" w:rsidRPr="00704D16">
        <w:rPr>
          <w:rFonts w:eastAsia="Times New Roman" w:cstheme="minorHAnsi"/>
          <w:lang w:eastAsia="zh-CN"/>
        </w:rPr>
        <w:t>tel. .....</w:t>
      </w:r>
      <w:r w:rsidR="00BB03E1">
        <w:rPr>
          <w:rFonts w:eastAsia="Times New Roman" w:cstheme="minorHAnsi"/>
          <w:lang w:eastAsia="zh-CN"/>
        </w:rPr>
        <w:t>....................</w:t>
      </w:r>
      <w:r w:rsidR="00735607" w:rsidRPr="00704D16">
        <w:rPr>
          <w:rFonts w:eastAsia="Times New Roman" w:cstheme="minorHAnsi"/>
          <w:lang w:eastAsia="zh-CN"/>
        </w:rPr>
        <w:t>......</w:t>
      </w:r>
      <w:r w:rsidR="00BB03E1">
        <w:rPr>
          <w:rFonts w:eastAsia="Times New Roman" w:cstheme="minorHAnsi"/>
          <w:lang w:eastAsia="zh-CN"/>
        </w:rPr>
        <w:t xml:space="preserve">         </w:t>
      </w:r>
    </w:p>
    <w:p w14:paraId="44C60067" w14:textId="20705635" w:rsidR="00735607" w:rsidRPr="00704D16" w:rsidRDefault="00735607" w:rsidP="00704D16">
      <w:pPr>
        <w:widowControl w:val="0"/>
        <w:tabs>
          <w:tab w:val="left" w:pos="9000"/>
        </w:tabs>
        <w:suppressAutoHyphens/>
        <w:spacing w:after="0" w:line="360" w:lineRule="auto"/>
        <w:ind w:left="142" w:hanging="426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      </w:t>
      </w:r>
      <w:r w:rsidR="00540D06" w:rsidRPr="00704D16">
        <w:rPr>
          <w:rFonts w:eastAsia="Arial" w:cstheme="minorHAnsi"/>
          <w:lang w:eastAsia="zh-CN"/>
        </w:rPr>
        <w:t xml:space="preserve">   </w:t>
      </w:r>
      <w:r w:rsidR="00BB03E1">
        <w:rPr>
          <w:rFonts w:eastAsia="Arial" w:cstheme="minorHAnsi"/>
          <w:lang w:eastAsia="zh-CN"/>
        </w:rPr>
        <w:t xml:space="preserve">    </w:t>
      </w:r>
      <w:r w:rsidRPr="00704D16">
        <w:rPr>
          <w:rFonts w:eastAsia="Times New Roman" w:cstheme="minorHAnsi"/>
          <w:lang w:eastAsia="zh-CN"/>
        </w:rPr>
        <w:t>Osoba uprawniona do podpisania umowy:</w:t>
      </w:r>
    </w:p>
    <w:p w14:paraId="0BFA875E" w14:textId="4FDE636A" w:rsidR="00C1530A" w:rsidRPr="00704D16" w:rsidRDefault="00735607" w:rsidP="00704D16">
      <w:pPr>
        <w:suppressAutoHyphens/>
        <w:spacing w:after="0" w:line="360" w:lineRule="auto"/>
        <w:ind w:left="142" w:firstLine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Imię: ……………</w:t>
      </w:r>
      <w:r w:rsidR="00BB03E1">
        <w:rPr>
          <w:rFonts w:eastAsia="Times New Roman" w:cstheme="minorHAnsi"/>
          <w:lang w:eastAsia="zh-CN"/>
        </w:rPr>
        <w:t>…………...., Nazwisko: ……………..………. Stanowisko: ………………………………….</w:t>
      </w:r>
    </w:p>
    <w:p w14:paraId="22DA1770" w14:textId="0414B22B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Integralną część oferty stanowią następujące dokumenty: </w:t>
      </w:r>
    </w:p>
    <w:p w14:paraId="23C1F06B" w14:textId="38909A6E" w:rsidR="00735607" w:rsidRPr="00704D16" w:rsidRDefault="00476AD6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426" w:firstLine="141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230EC58" w14:textId="77777777" w:rsidR="00735607" w:rsidRPr="00704D16" w:rsidRDefault="00735607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851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FB61F79" w14:textId="5B729ABF" w:rsidR="00735607" w:rsidRPr="00AD5988" w:rsidRDefault="00AD5988" w:rsidP="00AD5988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F05BEF">
        <w:rPr>
          <w:rFonts w:eastAsia="Times New Roman" w:cstheme="minorHAnsi"/>
          <w:sz w:val="22"/>
          <w:szCs w:val="22"/>
          <w:lang w:eastAsia="zh-CN"/>
        </w:rPr>
        <w:t>Oferta zawiera informacje stanowiące tajemnicę przedsiębiorstwa w rozumieniu przepisów ustawy z dnia 16 kwietnia 1993 r. o zwalczaniu nieuczciwej konkurencji (t. j. Dz. U. z 2019 r. poz. 1010 ze zm.) i nie mogą być one udostępniane. Na okoliczność tego wykazuję skuteczność takiego zastrzeżenia w oparciu o przepisy art. 11 ust. 4 ustawy z dnia 16 kwietnia 1993 r. o zwalczaniu nieuczciwej konkurencji (t. j. Dz. U. z 2019 r. poz. 1010 ze zm.) w oparciu o następujące uzasadnienie:</w:t>
      </w:r>
    </w:p>
    <w:p w14:paraId="38E24CCF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................................................................................................................................    </w:t>
      </w:r>
    </w:p>
    <w:p w14:paraId="5CA971BF" w14:textId="0CE7E624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Inne informacje Wykonawcy: </w:t>
      </w:r>
    </w:p>
    <w:p w14:paraId="178D55FB" w14:textId="51AA0804" w:rsidR="00735607" w:rsidRPr="00704D16" w:rsidRDefault="00735607" w:rsidP="00704D16">
      <w:pPr>
        <w:suppressAutoHyphens/>
        <w:spacing w:after="0" w:line="360" w:lineRule="auto"/>
        <w:ind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    ..........................................................................................................................</w:t>
      </w:r>
    </w:p>
    <w:p w14:paraId="6CD2A18C" w14:textId="77777777" w:rsidR="00BB03E1" w:rsidRDefault="00BB03E1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</w:p>
    <w:p w14:paraId="72D057AC" w14:textId="678C6C5F" w:rsidR="000B3A51" w:rsidRDefault="00735607" w:rsidP="00704D16">
      <w:pPr>
        <w:suppressAutoHyphens/>
        <w:spacing w:after="0" w:line="360" w:lineRule="auto"/>
        <w:rPr>
          <w:rFonts w:eastAsia="Times New Roman" w:cstheme="minorHAnsi"/>
          <w:b/>
          <w:i/>
          <w:lang w:eastAsia="zh-CN"/>
        </w:rPr>
      </w:pPr>
      <w:r w:rsidRPr="00BB03E1">
        <w:rPr>
          <w:rFonts w:eastAsia="Times New Roman" w:cstheme="minorHAnsi"/>
          <w:b/>
          <w:i/>
          <w:lang w:eastAsia="zh-CN"/>
        </w:rPr>
        <w:t>kwalifikowany</w:t>
      </w:r>
      <w:r w:rsidR="004554EF" w:rsidRPr="00BB03E1">
        <w:rPr>
          <w:rFonts w:eastAsia="Times New Roman" w:cstheme="minorHAnsi"/>
          <w:b/>
          <w:i/>
          <w:lang w:eastAsia="zh-CN"/>
        </w:rPr>
        <w:t xml:space="preserve"> podpis elektroniczny Wykonawcy</w:t>
      </w:r>
    </w:p>
    <w:p w14:paraId="36876BAC" w14:textId="3D492ED0" w:rsidR="000B3A51" w:rsidRPr="00E13535" w:rsidRDefault="000B3A51" w:rsidP="00BE02B7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E13535">
        <w:rPr>
          <w:rFonts w:cstheme="minorHAnsi"/>
          <w:color w:val="000000" w:themeColor="text1"/>
          <w:sz w:val="16"/>
          <w:szCs w:val="16"/>
          <w:vertAlign w:val="superscript"/>
        </w:rPr>
        <w:t xml:space="preserve">1) </w:t>
      </w:r>
      <w:r w:rsidRPr="00E13535">
        <w:rPr>
          <w:rFonts w:cstheme="minorHAnsi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BB03E1" w:rsidRPr="00E13535">
        <w:rPr>
          <w:rFonts w:cstheme="minorHAnsi"/>
          <w:color w:val="000000" w:themeColor="text1"/>
          <w:sz w:val="16"/>
          <w:szCs w:val="16"/>
        </w:rPr>
        <w:br/>
      </w:r>
      <w:r w:rsidRPr="00E13535">
        <w:rPr>
          <w:rFonts w:cstheme="minorHAnsi"/>
          <w:color w:val="000000" w:themeColor="text1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5000E14" w14:textId="52D7E548" w:rsidR="000D393A" w:rsidRPr="00E13535" w:rsidRDefault="00E05FCF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t>*</w:t>
      </w:r>
      <w:r w:rsidR="000B3A51"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EC09D2" w14:textId="39423426" w:rsidR="00BE5A0C" w:rsidRPr="00E13535" w:rsidRDefault="00BE5A0C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** Mikro przedsiębiorstwo to przedsiębiorstwo, które zatrudnia mniej niż 10 osób i którego roczny obrót lub suma bilansowa nie przekracza  </w:t>
      </w:r>
      <w:r w:rsidR="00BB03E1" w:rsidRPr="00E13535">
        <w:rPr>
          <w:rFonts w:eastAsia="Arial Unicode MS" w:cstheme="minorHAnsi"/>
          <w:color w:val="000000" w:themeColor="text1"/>
          <w:sz w:val="16"/>
          <w:szCs w:val="16"/>
        </w:rPr>
        <w:br/>
      </w:r>
      <w:r w:rsidRPr="00E13535">
        <w:rPr>
          <w:rFonts w:eastAsia="Arial Unicode MS" w:cstheme="minorHAnsi"/>
          <w:color w:val="000000" w:themeColor="text1"/>
          <w:sz w:val="16"/>
          <w:szCs w:val="16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E13535">
        <w:rPr>
          <w:rFonts w:eastAsia="Arial Unicode MS" w:cstheme="minorHAnsi"/>
          <w:color w:val="000000" w:themeColor="text1"/>
          <w:sz w:val="16"/>
          <w:szCs w:val="16"/>
        </w:rPr>
        <w:t>.</w:t>
      </w:r>
    </w:p>
    <w:sectPr w:rsidR="00BE5A0C" w:rsidRPr="00E13535" w:rsidSect="001964C3">
      <w:headerReference w:type="default" r:id="rId9"/>
      <w:footerReference w:type="default" r:id="rId10"/>
      <w:pgSz w:w="11906" w:h="16838"/>
      <w:pgMar w:top="1276" w:right="1133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796EC" w14:textId="77777777" w:rsidR="007A3FFC" w:rsidRDefault="007A3FFC" w:rsidP="007D0747">
      <w:pPr>
        <w:spacing w:after="0" w:line="240" w:lineRule="auto"/>
      </w:pPr>
      <w:r>
        <w:separator/>
      </w:r>
    </w:p>
  </w:endnote>
  <w:endnote w:type="continuationSeparator" w:id="0">
    <w:p w14:paraId="50280A0A" w14:textId="77777777" w:rsidR="007A3FFC" w:rsidRDefault="007A3FFC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75068" w14:textId="77777777" w:rsidR="00BB05C3" w:rsidRPr="00BB05C3" w:rsidRDefault="00BB05C3" w:rsidP="00BB05C3">
    <w:pPr>
      <w:tabs>
        <w:tab w:val="left" w:pos="388"/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sz w:val="16"/>
      </w:rPr>
    </w:pPr>
    <w:r w:rsidRPr="00BB05C3">
      <w:rPr>
        <w:rFonts w:ascii="Calibri" w:eastAsia="Calibri" w:hAnsi="Calibri" w:cs="Times New Roman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  <w:p w14:paraId="11941F0C" w14:textId="0F93CBB3" w:rsidR="004623B5" w:rsidRDefault="004623B5">
    <w:pPr>
      <w:pStyle w:val="Stopka"/>
    </w:pPr>
  </w:p>
  <w:p w14:paraId="1D561808" w14:textId="77777777" w:rsidR="00C8481A" w:rsidRDefault="00C848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DCBA1" w14:textId="77777777" w:rsidR="007A3FFC" w:rsidRDefault="007A3FFC" w:rsidP="007D0747">
      <w:pPr>
        <w:spacing w:after="0" w:line="240" w:lineRule="auto"/>
      </w:pPr>
      <w:r>
        <w:separator/>
      </w:r>
    </w:p>
  </w:footnote>
  <w:footnote w:type="continuationSeparator" w:id="0">
    <w:p w14:paraId="5992E09B" w14:textId="77777777" w:rsidR="007A3FFC" w:rsidRDefault="007A3FFC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532DE511" w:rsidR="00376A3D" w:rsidRDefault="007A3FFC" w:rsidP="00623812">
    <w:pPr>
      <w:pStyle w:val="Nagwek"/>
      <w:tabs>
        <w:tab w:val="clear" w:pos="9072"/>
      </w:tabs>
      <w:ind w:right="-1417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376A3D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58A47A7B" w:rsidR="00376A3D" w:rsidRDefault="00376A3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2677F" w:rsidRPr="0002677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58A47A7B" w:rsidR="00376A3D" w:rsidRDefault="00376A3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2677F" w:rsidRPr="0002677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97C32">
      <w:rPr>
        <w:noProof/>
        <w:lang w:eastAsia="pl-PL"/>
      </w:rPr>
      <w:t xml:space="preserve">  </w:t>
    </w:r>
    <w:r w:rsidR="004623B5">
      <w:rPr>
        <w:noProof/>
        <w:lang w:eastAsia="pl-PL"/>
      </w:rPr>
      <w:t xml:space="preserve">                                         </w:t>
    </w:r>
    <w:r w:rsidR="00BB05C3" w:rsidRPr="004317E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2B9A939" wp14:editId="479DC6B3">
          <wp:extent cx="5760720" cy="63754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23B5">
      <w:rPr>
        <w:noProof/>
        <w:lang w:eastAsia="pl-PL"/>
      </w:rPr>
      <w:t xml:space="preserve">                         </w:t>
    </w:r>
    <w:r w:rsidR="00097C32">
      <w:rPr>
        <w:noProof/>
        <w:lang w:eastAsia="pl-PL"/>
      </w:rPr>
      <w:t xml:space="preserve">                          </w:t>
    </w:r>
    <w:r w:rsidR="004623B5">
      <w:rPr>
        <w:noProof/>
        <w:lang w:eastAsia="pl-PL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29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4" w15:restartNumberingAfterBreak="0">
    <w:nsid w:val="00000025"/>
    <w:multiLevelType w:val="multilevel"/>
    <w:tmpl w:val="02AE28B8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D"/>
    <w:multiLevelType w:val="singleLevel"/>
    <w:tmpl w:val="59B839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3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strike w:val="0"/>
        <w:dstrike w:val="0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strike w:val="0"/>
        <w:dstrike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BE0664"/>
    <w:multiLevelType w:val="hybridMultilevel"/>
    <w:tmpl w:val="62141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287D1A"/>
    <w:multiLevelType w:val="hybridMultilevel"/>
    <w:tmpl w:val="3210EC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14110A4"/>
    <w:multiLevelType w:val="hybridMultilevel"/>
    <w:tmpl w:val="EABE31BE"/>
    <w:lvl w:ilvl="0" w:tplc="984888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0"/>
  </w:num>
  <w:num w:numId="3">
    <w:abstractNumId w:val="44"/>
  </w:num>
  <w:num w:numId="4">
    <w:abstractNumId w:val="37"/>
  </w:num>
  <w:num w:numId="5">
    <w:abstractNumId w:val="41"/>
  </w:num>
  <w:num w:numId="6">
    <w:abstractNumId w:val="42"/>
  </w:num>
  <w:num w:numId="7">
    <w:abstractNumId w:val="4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27FE"/>
    <w:rsid w:val="00002A22"/>
    <w:rsid w:val="00004A6A"/>
    <w:rsid w:val="00005801"/>
    <w:rsid w:val="00011B2E"/>
    <w:rsid w:val="00021F7A"/>
    <w:rsid w:val="0002231F"/>
    <w:rsid w:val="00025D32"/>
    <w:rsid w:val="0002677F"/>
    <w:rsid w:val="00040863"/>
    <w:rsid w:val="000411F3"/>
    <w:rsid w:val="00041467"/>
    <w:rsid w:val="0005633B"/>
    <w:rsid w:val="00060E52"/>
    <w:rsid w:val="00064FFA"/>
    <w:rsid w:val="000822D5"/>
    <w:rsid w:val="000853D0"/>
    <w:rsid w:val="00086E79"/>
    <w:rsid w:val="00090F7C"/>
    <w:rsid w:val="00091D3A"/>
    <w:rsid w:val="00096915"/>
    <w:rsid w:val="00097C32"/>
    <w:rsid w:val="000A2491"/>
    <w:rsid w:val="000A6B16"/>
    <w:rsid w:val="000A72C0"/>
    <w:rsid w:val="000B019D"/>
    <w:rsid w:val="000B3A51"/>
    <w:rsid w:val="000B61E6"/>
    <w:rsid w:val="000C379D"/>
    <w:rsid w:val="000C4CEA"/>
    <w:rsid w:val="000D342E"/>
    <w:rsid w:val="000D393A"/>
    <w:rsid w:val="000D488A"/>
    <w:rsid w:val="000D4B0D"/>
    <w:rsid w:val="000E45DC"/>
    <w:rsid w:val="000E5B40"/>
    <w:rsid w:val="000F20A8"/>
    <w:rsid w:val="000F4844"/>
    <w:rsid w:val="001020ED"/>
    <w:rsid w:val="001066D1"/>
    <w:rsid w:val="00115B9A"/>
    <w:rsid w:val="00126998"/>
    <w:rsid w:val="001272A2"/>
    <w:rsid w:val="001343DA"/>
    <w:rsid w:val="00135909"/>
    <w:rsid w:val="00136CB5"/>
    <w:rsid w:val="00136EDF"/>
    <w:rsid w:val="00137F8B"/>
    <w:rsid w:val="0014267C"/>
    <w:rsid w:val="00145A15"/>
    <w:rsid w:val="001508E1"/>
    <w:rsid w:val="00152741"/>
    <w:rsid w:val="00157310"/>
    <w:rsid w:val="001613BF"/>
    <w:rsid w:val="001624D9"/>
    <w:rsid w:val="00163529"/>
    <w:rsid w:val="001644D0"/>
    <w:rsid w:val="00166D9B"/>
    <w:rsid w:val="001704C2"/>
    <w:rsid w:val="00170B5E"/>
    <w:rsid w:val="001839FB"/>
    <w:rsid w:val="0018417E"/>
    <w:rsid w:val="00184228"/>
    <w:rsid w:val="00184DC8"/>
    <w:rsid w:val="001875CD"/>
    <w:rsid w:val="00191BCE"/>
    <w:rsid w:val="001940AD"/>
    <w:rsid w:val="00194313"/>
    <w:rsid w:val="001964C3"/>
    <w:rsid w:val="001A1276"/>
    <w:rsid w:val="001A1378"/>
    <w:rsid w:val="001A627E"/>
    <w:rsid w:val="001B07DC"/>
    <w:rsid w:val="001B12D6"/>
    <w:rsid w:val="001B4102"/>
    <w:rsid w:val="001C03E0"/>
    <w:rsid w:val="001C1A08"/>
    <w:rsid w:val="001C1DE1"/>
    <w:rsid w:val="001D72C6"/>
    <w:rsid w:val="001F042B"/>
    <w:rsid w:val="00200223"/>
    <w:rsid w:val="00205026"/>
    <w:rsid w:val="00206446"/>
    <w:rsid w:val="00215BC0"/>
    <w:rsid w:val="00217286"/>
    <w:rsid w:val="00217A5C"/>
    <w:rsid w:val="002259AF"/>
    <w:rsid w:val="00226B7E"/>
    <w:rsid w:val="00231669"/>
    <w:rsid w:val="00233FEA"/>
    <w:rsid w:val="00236CD1"/>
    <w:rsid w:val="00237B5C"/>
    <w:rsid w:val="00237EF0"/>
    <w:rsid w:val="002475B8"/>
    <w:rsid w:val="00253BF9"/>
    <w:rsid w:val="00253F68"/>
    <w:rsid w:val="0025619F"/>
    <w:rsid w:val="0025717C"/>
    <w:rsid w:val="00262691"/>
    <w:rsid w:val="0026275C"/>
    <w:rsid w:val="002736CC"/>
    <w:rsid w:val="0028043F"/>
    <w:rsid w:val="00280A46"/>
    <w:rsid w:val="002853C2"/>
    <w:rsid w:val="00287391"/>
    <w:rsid w:val="00287FDF"/>
    <w:rsid w:val="00294A47"/>
    <w:rsid w:val="00295587"/>
    <w:rsid w:val="0029714E"/>
    <w:rsid w:val="002972A7"/>
    <w:rsid w:val="00297F27"/>
    <w:rsid w:val="002A1F79"/>
    <w:rsid w:val="002A49ED"/>
    <w:rsid w:val="002A56DA"/>
    <w:rsid w:val="002A5AB8"/>
    <w:rsid w:val="002A6E43"/>
    <w:rsid w:val="002A78AC"/>
    <w:rsid w:val="002B19FE"/>
    <w:rsid w:val="002B52D9"/>
    <w:rsid w:val="002B5F52"/>
    <w:rsid w:val="002C26E2"/>
    <w:rsid w:val="002C3939"/>
    <w:rsid w:val="002C3C76"/>
    <w:rsid w:val="002C58BA"/>
    <w:rsid w:val="002C62C8"/>
    <w:rsid w:val="002D5B17"/>
    <w:rsid w:val="002E44CA"/>
    <w:rsid w:val="002E70D8"/>
    <w:rsid w:val="002E799D"/>
    <w:rsid w:val="002F1DB8"/>
    <w:rsid w:val="002F3604"/>
    <w:rsid w:val="00305BA8"/>
    <w:rsid w:val="00312637"/>
    <w:rsid w:val="00316D6F"/>
    <w:rsid w:val="003216E7"/>
    <w:rsid w:val="00322BFA"/>
    <w:rsid w:val="00324AB4"/>
    <w:rsid w:val="003279D8"/>
    <w:rsid w:val="0033146C"/>
    <w:rsid w:val="00331E03"/>
    <w:rsid w:val="003424CB"/>
    <w:rsid w:val="0034341D"/>
    <w:rsid w:val="00347C7E"/>
    <w:rsid w:val="0035015B"/>
    <w:rsid w:val="00352958"/>
    <w:rsid w:val="00353100"/>
    <w:rsid w:val="00355CC9"/>
    <w:rsid w:val="00357E57"/>
    <w:rsid w:val="003717E3"/>
    <w:rsid w:val="0037553C"/>
    <w:rsid w:val="00376A3D"/>
    <w:rsid w:val="00381BFD"/>
    <w:rsid w:val="00390B76"/>
    <w:rsid w:val="003970CC"/>
    <w:rsid w:val="003A3DE5"/>
    <w:rsid w:val="003A458F"/>
    <w:rsid w:val="003A6371"/>
    <w:rsid w:val="003C03B2"/>
    <w:rsid w:val="003C1157"/>
    <w:rsid w:val="003C50A6"/>
    <w:rsid w:val="003C6069"/>
    <w:rsid w:val="003E1F12"/>
    <w:rsid w:val="003E3689"/>
    <w:rsid w:val="003E5359"/>
    <w:rsid w:val="00402493"/>
    <w:rsid w:val="00404820"/>
    <w:rsid w:val="0041280E"/>
    <w:rsid w:val="0041417E"/>
    <w:rsid w:val="00414FE3"/>
    <w:rsid w:val="00416CDE"/>
    <w:rsid w:val="00421E21"/>
    <w:rsid w:val="0042343E"/>
    <w:rsid w:val="00425E79"/>
    <w:rsid w:val="0043395D"/>
    <w:rsid w:val="0044456C"/>
    <w:rsid w:val="00446819"/>
    <w:rsid w:val="00447666"/>
    <w:rsid w:val="00451398"/>
    <w:rsid w:val="00453FA9"/>
    <w:rsid w:val="00455308"/>
    <w:rsid w:val="004554EF"/>
    <w:rsid w:val="004623B5"/>
    <w:rsid w:val="00462A2A"/>
    <w:rsid w:val="004768F3"/>
    <w:rsid w:val="00476AD6"/>
    <w:rsid w:val="00483ACD"/>
    <w:rsid w:val="00484CA7"/>
    <w:rsid w:val="00491B9C"/>
    <w:rsid w:val="0049671A"/>
    <w:rsid w:val="00496A2A"/>
    <w:rsid w:val="00497654"/>
    <w:rsid w:val="00497A20"/>
    <w:rsid w:val="004A22FE"/>
    <w:rsid w:val="004A4641"/>
    <w:rsid w:val="004A7B6F"/>
    <w:rsid w:val="004B4C1B"/>
    <w:rsid w:val="004B55DA"/>
    <w:rsid w:val="004B58D8"/>
    <w:rsid w:val="004C1BE4"/>
    <w:rsid w:val="004C5A43"/>
    <w:rsid w:val="004C6030"/>
    <w:rsid w:val="004D3DD6"/>
    <w:rsid w:val="004D6F7F"/>
    <w:rsid w:val="004E0721"/>
    <w:rsid w:val="004E62E0"/>
    <w:rsid w:val="004E769A"/>
    <w:rsid w:val="004F584C"/>
    <w:rsid w:val="004F7948"/>
    <w:rsid w:val="00501518"/>
    <w:rsid w:val="005022F9"/>
    <w:rsid w:val="00503B47"/>
    <w:rsid w:val="00504C62"/>
    <w:rsid w:val="00511934"/>
    <w:rsid w:val="005260F1"/>
    <w:rsid w:val="005274E3"/>
    <w:rsid w:val="00534798"/>
    <w:rsid w:val="005350F6"/>
    <w:rsid w:val="0053760E"/>
    <w:rsid w:val="00537958"/>
    <w:rsid w:val="00540D06"/>
    <w:rsid w:val="005414FA"/>
    <w:rsid w:val="00544EE9"/>
    <w:rsid w:val="00545541"/>
    <w:rsid w:val="0056545A"/>
    <w:rsid w:val="00570056"/>
    <w:rsid w:val="00570707"/>
    <w:rsid w:val="00570E86"/>
    <w:rsid w:val="00572D6F"/>
    <w:rsid w:val="00580B72"/>
    <w:rsid w:val="0059100E"/>
    <w:rsid w:val="00595E82"/>
    <w:rsid w:val="00596CC1"/>
    <w:rsid w:val="005A347E"/>
    <w:rsid w:val="005A4AAB"/>
    <w:rsid w:val="005B0469"/>
    <w:rsid w:val="005C5875"/>
    <w:rsid w:val="005C5E76"/>
    <w:rsid w:val="005C6266"/>
    <w:rsid w:val="005C7079"/>
    <w:rsid w:val="005D175C"/>
    <w:rsid w:val="005D24D6"/>
    <w:rsid w:val="006016E7"/>
    <w:rsid w:val="006035D1"/>
    <w:rsid w:val="00604221"/>
    <w:rsid w:val="00604DFF"/>
    <w:rsid w:val="0060775E"/>
    <w:rsid w:val="00607774"/>
    <w:rsid w:val="00610068"/>
    <w:rsid w:val="00615B15"/>
    <w:rsid w:val="006221C3"/>
    <w:rsid w:val="00623812"/>
    <w:rsid w:val="00623F78"/>
    <w:rsid w:val="00624E63"/>
    <w:rsid w:val="00630FF1"/>
    <w:rsid w:val="00633385"/>
    <w:rsid w:val="0063511B"/>
    <w:rsid w:val="00636847"/>
    <w:rsid w:val="00640CB2"/>
    <w:rsid w:val="0064344C"/>
    <w:rsid w:val="00645095"/>
    <w:rsid w:val="00645214"/>
    <w:rsid w:val="006503D7"/>
    <w:rsid w:val="00650EE1"/>
    <w:rsid w:val="00651A7C"/>
    <w:rsid w:val="006569C9"/>
    <w:rsid w:val="00656F52"/>
    <w:rsid w:val="00657377"/>
    <w:rsid w:val="00657B32"/>
    <w:rsid w:val="00657FE4"/>
    <w:rsid w:val="00663B41"/>
    <w:rsid w:val="00671A6F"/>
    <w:rsid w:val="00676C76"/>
    <w:rsid w:val="00680789"/>
    <w:rsid w:val="00685560"/>
    <w:rsid w:val="00690A6A"/>
    <w:rsid w:val="006923D3"/>
    <w:rsid w:val="00695964"/>
    <w:rsid w:val="00695966"/>
    <w:rsid w:val="0069703F"/>
    <w:rsid w:val="006A2256"/>
    <w:rsid w:val="006A3B88"/>
    <w:rsid w:val="006A4753"/>
    <w:rsid w:val="006B0B79"/>
    <w:rsid w:val="006B5450"/>
    <w:rsid w:val="006B57A2"/>
    <w:rsid w:val="006B6592"/>
    <w:rsid w:val="006B7BEF"/>
    <w:rsid w:val="006C0F4D"/>
    <w:rsid w:val="006C4E28"/>
    <w:rsid w:val="006C569C"/>
    <w:rsid w:val="006D1A75"/>
    <w:rsid w:val="006D4EEA"/>
    <w:rsid w:val="006E0BBF"/>
    <w:rsid w:val="006E2846"/>
    <w:rsid w:val="006F001D"/>
    <w:rsid w:val="006F2395"/>
    <w:rsid w:val="00700F7E"/>
    <w:rsid w:val="00704D16"/>
    <w:rsid w:val="007105DF"/>
    <w:rsid w:val="00714D5A"/>
    <w:rsid w:val="0071543E"/>
    <w:rsid w:val="00721BE1"/>
    <w:rsid w:val="0072594C"/>
    <w:rsid w:val="0073456D"/>
    <w:rsid w:val="00734DB7"/>
    <w:rsid w:val="00735607"/>
    <w:rsid w:val="00737718"/>
    <w:rsid w:val="00737947"/>
    <w:rsid w:val="00737EF3"/>
    <w:rsid w:val="0074036F"/>
    <w:rsid w:val="00743D07"/>
    <w:rsid w:val="0074689F"/>
    <w:rsid w:val="007530DC"/>
    <w:rsid w:val="007552D7"/>
    <w:rsid w:val="00757188"/>
    <w:rsid w:val="0076107E"/>
    <w:rsid w:val="00766125"/>
    <w:rsid w:val="0077565C"/>
    <w:rsid w:val="00775C59"/>
    <w:rsid w:val="00776312"/>
    <w:rsid w:val="00780EB7"/>
    <w:rsid w:val="00784A7A"/>
    <w:rsid w:val="00784CA1"/>
    <w:rsid w:val="00785FC6"/>
    <w:rsid w:val="007868C3"/>
    <w:rsid w:val="00787A97"/>
    <w:rsid w:val="00787C34"/>
    <w:rsid w:val="0079548F"/>
    <w:rsid w:val="007A0F58"/>
    <w:rsid w:val="007A1D6D"/>
    <w:rsid w:val="007A3FFC"/>
    <w:rsid w:val="007A6286"/>
    <w:rsid w:val="007A6A70"/>
    <w:rsid w:val="007A73CC"/>
    <w:rsid w:val="007B2DE0"/>
    <w:rsid w:val="007B3422"/>
    <w:rsid w:val="007B7CB4"/>
    <w:rsid w:val="007B7CED"/>
    <w:rsid w:val="007C43B4"/>
    <w:rsid w:val="007C6097"/>
    <w:rsid w:val="007D0747"/>
    <w:rsid w:val="007D27AB"/>
    <w:rsid w:val="007D316A"/>
    <w:rsid w:val="007E0554"/>
    <w:rsid w:val="007E72B2"/>
    <w:rsid w:val="007F0251"/>
    <w:rsid w:val="007F1BA7"/>
    <w:rsid w:val="007F7DCA"/>
    <w:rsid w:val="00801969"/>
    <w:rsid w:val="00801B65"/>
    <w:rsid w:val="0080692F"/>
    <w:rsid w:val="008106C6"/>
    <w:rsid w:val="00811642"/>
    <w:rsid w:val="00815B56"/>
    <w:rsid w:val="00825630"/>
    <w:rsid w:val="0082728E"/>
    <w:rsid w:val="0082773E"/>
    <w:rsid w:val="00832814"/>
    <w:rsid w:val="008328BA"/>
    <w:rsid w:val="008365E3"/>
    <w:rsid w:val="0084325E"/>
    <w:rsid w:val="00846BB9"/>
    <w:rsid w:val="008531EC"/>
    <w:rsid w:val="008554AC"/>
    <w:rsid w:val="00857616"/>
    <w:rsid w:val="00862054"/>
    <w:rsid w:val="00863240"/>
    <w:rsid w:val="00866924"/>
    <w:rsid w:val="00866F34"/>
    <w:rsid w:val="008703EA"/>
    <w:rsid w:val="00870E62"/>
    <w:rsid w:val="0087365A"/>
    <w:rsid w:val="00874380"/>
    <w:rsid w:val="0088223A"/>
    <w:rsid w:val="00882E8F"/>
    <w:rsid w:val="00882E91"/>
    <w:rsid w:val="0088309E"/>
    <w:rsid w:val="008830C9"/>
    <w:rsid w:val="00884FB3"/>
    <w:rsid w:val="00885EF1"/>
    <w:rsid w:val="00890085"/>
    <w:rsid w:val="008921D9"/>
    <w:rsid w:val="008926C9"/>
    <w:rsid w:val="008932CE"/>
    <w:rsid w:val="00893DE9"/>
    <w:rsid w:val="00895545"/>
    <w:rsid w:val="008A3C54"/>
    <w:rsid w:val="008A4C87"/>
    <w:rsid w:val="008B097D"/>
    <w:rsid w:val="008B3AC7"/>
    <w:rsid w:val="008B3B00"/>
    <w:rsid w:val="008B52A6"/>
    <w:rsid w:val="008B6DC3"/>
    <w:rsid w:val="008C4913"/>
    <w:rsid w:val="008C52AB"/>
    <w:rsid w:val="008D146E"/>
    <w:rsid w:val="008D1496"/>
    <w:rsid w:val="008D3B62"/>
    <w:rsid w:val="008D74F5"/>
    <w:rsid w:val="008E05F4"/>
    <w:rsid w:val="008E1197"/>
    <w:rsid w:val="008E1451"/>
    <w:rsid w:val="008E356F"/>
    <w:rsid w:val="008E46DC"/>
    <w:rsid w:val="008E55C6"/>
    <w:rsid w:val="008F0227"/>
    <w:rsid w:val="008F31C5"/>
    <w:rsid w:val="008F4AB3"/>
    <w:rsid w:val="00900047"/>
    <w:rsid w:val="00912426"/>
    <w:rsid w:val="00917E6F"/>
    <w:rsid w:val="0092004E"/>
    <w:rsid w:val="0092419A"/>
    <w:rsid w:val="0092639A"/>
    <w:rsid w:val="009302D2"/>
    <w:rsid w:val="00930541"/>
    <w:rsid w:val="00934372"/>
    <w:rsid w:val="00935683"/>
    <w:rsid w:val="00936AF5"/>
    <w:rsid w:val="00936EB5"/>
    <w:rsid w:val="0094149E"/>
    <w:rsid w:val="00944DE5"/>
    <w:rsid w:val="009454E8"/>
    <w:rsid w:val="00954415"/>
    <w:rsid w:val="00954FA8"/>
    <w:rsid w:val="00956E5B"/>
    <w:rsid w:val="0096006A"/>
    <w:rsid w:val="0096264F"/>
    <w:rsid w:val="00973E16"/>
    <w:rsid w:val="009746D8"/>
    <w:rsid w:val="009750D2"/>
    <w:rsid w:val="00976C3B"/>
    <w:rsid w:val="009778D3"/>
    <w:rsid w:val="00984F29"/>
    <w:rsid w:val="009900DB"/>
    <w:rsid w:val="00995D3E"/>
    <w:rsid w:val="00997F47"/>
    <w:rsid w:val="009A2452"/>
    <w:rsid w:val="009A2D6A"/>
    <w:rsid w:val="009A480D"/>
    <w:rsid w:val="009A5601"/>
    <w:rsid w:val="009B10E0"/>
    <w:rsid w:val="009B17CE"/>
    <w:rsid w:val="009C161C"/>
    <w:rsid w:val="009C2D5D"/>
    <w:rsid w:val="009C5050"/>
    <w:rsid w:val="009C7030"/>
    <w:rsid w:val="009C71B3"/>
    <w:rsid w:val="009C7465"/>
    <w:rsid w:val="009D0574"/>
    <w:rsid w:val="009D1338"/>
    <w:rsid w:val="009D20EA"/>
    <w:rsid w:val="009D3193"/>
    <w:rsid w:val="009D31BE"/>
    <w:rsid w:val="009D45F8"/>
    <w:rsid w:val="009E441C"/>
    <w:rsid w:val="009E5688"/>
    <w:rsid w:val="009E62A6"/>
    <w:rsid w:val="009E790B"/>
    <w:rsid w:val="009F3631"/>
    <w:rsid w:val="009F380F"/>
    <w:rsid w:val="009F72EC"/>
    <w:rsid w:val="00A022BA"/>
    <w:rsid w:val="00A03493"/>
    <w:rsid w:val="00A12AF0"/>
    <w:rsid w:val="00A12E90"/>
    <w:rsid w:val="00A13983"/>
    <w:rsid w:val="00A1449C"/>
    <w:rsid w:val="00A16096"/>
    <w:rsid w:val="00A23E42"/>
    <w:rsid w:val="00A35A24"/>
    <w:rsid w:val="00A3795D"/>
    <w:rsid w:val="00A4065C"/>
    <w:rsid w:val="00A4778A"/>
    <w:rsid w:val="00A540E2"/>
    <w:rsid w:val="00A60B15"/>
    <w:rsid w:val="00A75205"/>
    <w:rsid w:val="00A821EF"/>
    <w:rsid w:val="00A8404D"/>
    <w:rsid w:val="00A84316"/>
    <w:rsid w:val="00A8626C"/>
    <w:rsid w:val="00A87810"/>
    <w:rsid w:val="00A87B97"/>
    <w:rsid w:val="00A9184A"/>
    <w:rsid w:val="00AB6CFA"/>
    <w:rsid w:val="00AB7BE1"/>
    <w:rsid w:val="00AC07AE"/>
    <w:rsid w:val="00AC17A2"/>
    <w:rsid w:val="00AC20D0"/>
    <w:rsid w:val="00AC71CF"/>
    <w:rsid w:val="00AC7535"/>
    <w:rsid w:val="00AD1406"/>
    <w:rsid w:val="00AD5988"/>
    <w:rsid w:val="00AD5AFB"/>
    <w:rsid w:val="00AE0AF2"/>
    <w:rsid w:val="00AE1499"/>
    <w:rsid w:val="00AE2F05"/>
    <w:rsid w:val="00AF04B7"/>
    <w:rsid w:val="00AF57F2"/>
    <w:rsid w:val="00B028F2"/>
    <w:rsid w:val="00B1153D"/>
    <w:rsid w:val="00B203CD"/>
    <w:rsid w:val="00B20663"/>
    <w:rsid w:val="00B2369F"/>
    <w:rsid w:val="00B2525A"/>
    <w:rsid w:val="00B279B2"/>
    <w:rsid w:val="00B300E2"/>
    <w:rsid w:val="00B35ECF"/>
    <w:rsid w:val="00B403C9"/>
    <w:rsid w:val="00B41161"/>
    <w:rsid w:val="00B44906"/>
    <w:rsid w:val="00B5230E"/>
    <w:rsid w:val="00B53408"/>
    <w:rsid w:val="00B542D0"/>
    <w:rsid w:val="00B54F97"/>
    <w:rsid w:val="00B57F57"/>
    <w:rsid w:val="00B6073F"/>
    <w:rsid w:val="00B7059C"/>
    <w:rsid w:val="00B72298"/>
    <w:rsid w:val="00B74832"/>
    <w:rsid w:val="00B75404"/>
    <w:rsid w:val="00B8369E"/>
    <w:rsid w:val="00B85C99"/>
    <w:rsid w:val="00B90985"/>
    <w:rsid w:val="00B91984"/>
    <w:rsid w:val="00B95577"/>
    <w:rsid w:val="00B9618D"/>
    <w:rsid w:val="00B96449"/>
    <w:rsid w:val="00BA4A6E"/>
    <w:rsid w:val="00BB03E1"/>
    <w:rsid w:val="00BB05C3"/>
    <w:rsid w:val="00BB0881"/>
    <w:rsid w:val="00BB112E"/>
    <w:rsid w:val="00BB43BE"/>
    <w:rsid w:val="00BC3855"/>
    <w:rsid w:val="00BC5FEA"/>
    <w:rsid w:val="00BD1D17"/>
    <w:rsid w:val="00BD29D5"/>
    <w:rsid w:val="00BE02B7"/>
    <w:rsid w:val="00BE1543"/>
    <w:rsid w:val="00BE5A0C"/>
    <w:rsid w:val="00BF4D16"/>
    <w:rsid w:val="00C0145F"/>
    <w:rsid w:val="00C057E8"/>
    <w:rsid w:val="00C06433"/>
    <w:rsid w:val="00C07CDD"/>
    <w:rsid w:val="00C1530A"/>
    <w:rsid w:val="00C16D26"/>
    <w:rsid w:val="00C227A3"/>
    <w:rsid w:val="00C311AD"/>
    <w:rsid w:val="00C43025"/>
    <w:rsid w:val="00C43DC8"/>
    <w:rsid w:val="00C467C4"/>
    <w:rsid w:val="00C474F0"/>
    <w:rsid w:val="00C50A11"/>
    <w:rsid w:val="00C522F6"/>
    <w:rsid w:val="00C54199"/>
    <w:rsid w:val="00C557E4"/>
    <w:rsid w:val="00C62B05"/>
    <w:rsid w:val="00C639C3"/>
    <w:rsid w:val="00C80A0A"/>
    <w:rsid w:val="00C82964"/>
    <w:rsid w:val="00C82F95"/>
    <w:rsid w:val="00C8481A"/>
    <w:rsid w:val="00C9059F"/>
    <w:rsid w:val="00C90C54"/>
    <w:rsid w:val="00C9603C"/>
    <w:rsid w:val="00C96CD1"/>
    <w:rsid w:val="00CB17C6"/>
    <w:rsid w:val="00CB282D"/>
    <w:rsid w:val="00CB2B3E"/>
    <w:rsid w:val="00CB3755"/>
    <w:rsid w:val="00CB6B50"/>
    <w:rsid w:val="00CC013B"/>
    <w:rsid w:val="00CC1784"/>
    <w:rsid w:val="00CC1A5B"/>
    <w:rsid w:val="00CC452F"/>
    <w:rsid w:val="00CC5AF8"/>
    <w:rsid w:val="00CD1A10"/>
    <w:rsid w:val="00CD2A8E"/>
    <w:rsid w:val="00CE4D41"/>
    <w:rsid w:val="00CE7B87"/>
    <w:rsid w:val="00CF00A2"/>
    <w:rsid w:val="00CF03AC"/>
    <w:rsid w:val="00CF23EF"/>
    <w:rsid w:val="00CF30EB"/>
    <w:rsid w:val="00CF44FD"/>
    <w:rsid w:val="00CF5F35"/>
    <w:rsid w:val="00D00554"/>
    <w:rsid w:val="00D05B07"/>
    <w:rsid w:val="00D10959"/>
    <w:rsid w:val="00D1171F"/>
    <w:rsid w:val="00D12B47"/>
    <w:rsid w:val="00D27884"/>
    <w:rsid w:val="00D27953"/>
    <w:rsid w:val="00D34633"/>
    <w:rsid w:val="00D406BA"/>
    <w:rsid w:val="00D5027A"/>
    <w:rsid w:val="00D52675"/>
    <w:rsid w:val="00D61950"/>
    <w:rsid w:val="00D635DD"/>
    <w:rsid w:val="00D66AD5"/>
    <w:rsid w:val="00D66CB1"/>
    <w:rsid w:val="00D77E57"/>
    <w:rsid w:val="00D815F5"/>
    <w:rsid w:val="00D81ACF"/>
    <w:rsid w:val="00D82C5A"/>
    <w:rsid w:val="00D86522"/>
    <w:rsid w:val="00D874C2"/>
    <w:rsid w:val="00D87539"/>
    <w:rsid w:val="00D94B21"/>
    <w:rsid w:val="00D96E3A"/>
    <w:rsid w:val="00DA2BC8"/>
    <w:rsid w:val="00DA4127"/>
    <w:rsid w:val="00DA55A1"/>
    <w:rsid w:val="00DC01C3"/>
    <w:rsid w:val="00DC3B57"/>
    <w:rsid w:val="00DD69ED"/>
    <w:rsid w:val="00DD74EC"/>
    <w:rsid w:val="00DE1AE0"/>
    <w:rsid w:val="00DE2A04"/>
    <w:rsid w:val="00DE5E67"/>
    <w:rsid w:val="00DE775A"/>
    <w:rsid w:val="00DF382A"/>
    <w:rsid w:val="00E01077"/>
    <w:rsid w:val="00E05FCF"/>
    <w:rsid w:val="00E13535"/>
    <w:rsid w:val="00E153D9"/>
    <w:rsid w:val="00E23059"/>
    <w:rsid w:val="00E255C9"/>
    <w:rsid w:val="00E2583B"/>
    <w:rsid w:val="00E2774A"/>
    <w:rsid w:val="00E33564"/>
    <w:rsid w:val="00E371E7"/>
    <w:rsid w:val="00E377FA"/>
    <w:rsid w:val="00E41E99"/>
    <w:rsid w:val="00E42F90"/>
    <w:rsid w:val="00E432C7"/>
    <w:rsid w:val="00E44FAB"/>
    <w:rsid w:val="00E4609E"/>
    <w:rsid w:val="00E577F0"/>
    <w:rsid w:val="00E6073B"/>
    <w:rsid w:val="00E625E9"/>
    <w:rsid w:val="00E62D6C"/>
    <w:rsid w:val="00E6549E"/>
    <w:rsid w:val="00E66195"/>
    <w:rsid w:val="00E7136F"/>
    <w:rsid w:val="00E74E16"/>
    <w:rsid w:val="00E754A7"/>
    <w:rsid w:val="00E75B08"/>
    <w:rsid w:val="00E769E0"/>
    <w:rsid w:val="00E77246"/>
    <w:rsid w:val="00E80AC2"/>
    <w:rsid w:val="00E87E0E"/>
    <w:rsid w:val="00E90928"/>
    <w:rsid w:val="00E91C34"/>
    <w:rsid w:val="00E92FFE"/>
    <w:rsid w:val="00E9309A"/>
    <w:rsid w:val="00E973AD"/>
    <w:rsid w:val="00EA0303"/>
    <w:rsid w:val="00EA7B38"/>
    <w:rsid w:val="00EB0505"/>
    <w:rsid w:val="00EB2549"/>
    <w:rsid w:val="00EB297B"/>
    <w:rsid w:val="00EB4500"/>
    <w:rsid w:val="00EB7038"/>
    <w:rsid w:val="00EC1EE6"/>
    <w:rsid w:val="00EC339F"/>
    <w:rsid w:val="00EC4DE4"/>
    <w:rsid w:val="00EC63FF"/>
    <w:rsid w:val="00ED0208"/>
    <w:rsid w:val="00ED0755"/>
    <w:rsid w:val="00ED1278"/>
    <w:rsid w:val="00ED384E"/>
    <w:rsid w:val="00ED628B"/>
    <w:rsid w:val="00ED7547"/>
    <w:rsid w:val="00EE0CEA"/>
    <w:rsid w:val="00EE2354"/>
    <w:rsid w:val="00EE32A8"/>
    <w:rsid w:val="00EE4CE6"/>
    <w:rsid w:val="00EE654D"/>
    <w:rsid w:val="00EE7D81"/>
    <w:rsid w:val="00EF40B3"/>
    <w:rsid w:val="00EF6272"/>
    <w:rsid w:val="00EF7109"/>
    <w:rsid w:val="00F04A59"/>
    <w:rsid w:val="00F057E0"/>
    <w:rsid w:val="00F058F2"/>
    <w:rsid w:val="00F10B43"/>
    <w:rsid w:val="00F17979"/>
    <w:rsid w:val="00F17C35"/>
    <w:rsid w:val="00F21B9E"/>
    <w:rsid w:val="00F22B5F"/>
    <w:rsid w:val="00F25C6D"/>
    <w:rsid w:val="00F33251"/>
    <w:rsid w:val="00F40C6A"/>
    <w:rsid w:val="00F4217A"/>
    <w:rsid w:val="00F451BF"/>
    <w:rsid w:val="00F45C5B"/>
    <w:rsid w:val="00F45D92"/>
    <w:rsid w:val="00F52749"/>
    <w:rsid w:val="00F53726"/>
    <w:rsid w:val="00F57353"/>
    <w:rsid w:val="00F60200"/>
    <w:rsid w:val="00F62DB2"/>
    <w:rsid w:val="00F64166"/>
    <w:rsid w:val="00F65542"/>
    <w:rsid w:val="00F65843"/>
    <w:rsid w:val="00F6704F"/>
    <w:rsid w:val="00F670DE"/>
    <w:rsid w:val="00F67247"/>
    <w:rsid w:val="00F723AC"/>
    <w:rsid w:val="00F732BA"/>
    <w:rsid w:val="00F81DA5"/>
    <w:rsid w:val="00F86E56"/>
    <w:rsid w:val="00F920E2"/>
    <w:rsid w:val="00F94CF6"/>
    <w:rsid w:val="00F953F8"/>
    <w:rsid w:val="00FA0139"/>
    <w:rsid w:val="00FA7346"/>
    <w:rsid w:val="00FA7CDB"/>
    <w:rsid w:val="00FB0D25"/>
    <w:rsid w:val="00FB1943"/>
    <w:rsid w:val="00FB216B"/>
    <w:rsid w:val="00FB319E"/>
    <w:rsid w:val="00FC08EB"/>
    <w:rsid w:val="00FC22E7"/>
    <w:rsid w:val="00FC505C"/>
    <w:rsid w:val="00FC53A0"/>
    <w:rsid w:val="00FC6BF5"/>
    <w:rsid w:val="00FD2624"/>
    <w:rsid w:val="00FE25A0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B9185EC7-81D7-4F70-BE83-80A0BB70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4C3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link w:val="Tekstpodstawowywcity2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uiPriority w:val="99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paragraph" w:customStyle="1" w:styleId="Akapitzlist1">
    <w:name w:val="Akapit z listą1"/>
    <w:basedOn w:val="Normalny"/>
    <w:qFormat/>
    <w:rsid w:val="00EB2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A73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A73CC"/>
  </w:style>
  <w:style w:type="character" w:customStyle="1" w:styleId="normaltextrun">
    <w:name w:val="normaltextrun"/>
    <w:rsid w:val="00F45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696D8-F4CF-48D1-8560-BE20AD79E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Michał Wolański</cp:lastModifiedBy>
  <cp:revision>98</cp:revision>
  <cp:lastPrinted>2025-08-01T07:55:00Z</cp:lastPrinted>
  <dcterms:created xsi:type="dcterms:W3CDTF">2021-05-17T09:59:00Z</dcterms:created>
  <dcterms:modified xsi:type="dcterms:W3CDTF">2025-10-31T10:51:00Z</dcterms:modified>
</cp:coreProperties>
</file>